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CB4D38" w14:textId="328CEA76" w:rsidR="00B61966" w:rsidRDefault="00A26CE9" w:rsidP="00A26CE9">
      <w:pPr>
        <w:pStyle w:val="Akapitzlist"/>
        <w:spacing w:after="120"/>
        <w:ind w:left="1276" w:hanging="1"/>
        <w:rPr>
          <w:rFonts w:ascii="Arial" w:hAnsi="Arial" w:cs="Arial"/>
          <w:bCs/>
          <w:sz w:val="18"/>
          <w:szCs w:val="18"/>
        </w:rPr>
      </w:pPr>
      <w:bookmarkStart w:id="0" w:name="_Toc121271764"/>
      <w:r w:rsidRPr="00822BF9">
        <w:rPr>
          <w:rFonts w:ascii="Arial" w:hAnsi="Arial" w:cs="Arial"/>
          <w:bCs/>
          <w:sz w:val="18"/>
          <w:szCs w:val="18"/>
        </w:rPr>
        <w:t xml:space="preserve"> </w:t>
      </w:r>
      <w:bookmarkEnd w:id="0"/>
    </w:p>
    <w:p w14:paraId="2AFC87F7" w14:textId="77777777" w:rsidR="00A26CE9" w:rsidRPr="00936435" w:rsidRDefault="00A26CE9" w:rsidP="00A26CE9">
      <w:pPr>
        <w:ind w:left="-567"/>
        <w:jc w:val="right"/>
        <w:rPr>
          <w:rFonts w:ascii="Arial" w:eastAsia="Calibri" w:hAnsi="Arial" w:cs="Arial"/>
          <w:b/>
        </w:rPr>
      </w:pPr>
      <w:r w:rsidRPr="00936435">
        <w:rPr>
          <w:rFonts w:ascii="Arial" w:eastAsia="Calibri" w:hAnsi="Arial" w:cs="Arial"/>
          <w:b/>
        </w:rPr>
        <w:t xml:space="preserve">Załącznik nr 1 </w:t>
      </w:r>
    </w:p>
    <w:p w14:paraId="34F8CF65" w14:textId="77777777" w:rsidR="00A26CE9" w:rsidRPr="00936435" w:rsidRDefault="00A26CE9" w:rsidP="00A26CE9">
      <w:pPr>
        <w:jc w:val="right"/>
        <w:rPr>
          <w:rFonts w:ascii="Arial" w:eastAsia="Calibri" w:hAnsi="Arial" w:cs="Arial"/>
          <w:sz w:val="26"/>
        </w:rPr>
      </w:pPr>
      <w:r w:rsidRPr="00936435">
        <w:rPr>
          <w:rFonts w:ascii="Arial" w:eastAsia="Calibri" w:hAnsi="Arial" w:cs="Arial"/>
        </w:rPr>
        <w:t xml:space="preserve">do </w:t>
      </w:r>
      <w:r w:rsidRPr="00936435">
        <w:rPr>
          <w:rFonts w:ascii="Arial" w:eastAsia="Calibri" w:hAnsi="Arial" w:cs="Arial"/>
          <w:sz w:val="26"/>
        </w:rPr>
        <w:t>Warunków zamówienia</w:t>
      </w:r>
    </w:p>
    <w:p w14:paraId="4839262A" w14:textId="77777777" w:rsidR="00A26CE9" w:rsidRPr="00936435" w:rsidRDefault="00A26CE9" w:rsidP="00A26CE9">
      <w:pPr>
        <w:jc w:val="center"/>
        <w:rPr>
          <w:rFonts w:ascii="Arial" w:hAnsi="Arial" w:cs="Arial"/>
          <w:b/>
        </w:rPr>
      </w:pPr>
    </w:p>
    <w:p w14:paraId="5379F63E" w14:textId="77777777" w:rsidR="00A26CE9" w:rsidRPr="00936435" w:rsidRDefault="00A26CE9" w:rsidP="00A26CE9">
      <w:pPr>
        <w:jc w:val="center"/>
        <w:rPr>
          <w:rFonts w:ascii="Arial" w:hAnsi="Arial" w:cs="Arial"/>
          <w:b/>
        </w:rPr>
      </w:pPr>
    </w:p>
    <w:p w14:paraId="4ACFCC22" w14:textId="644B3E7C" w:rsidR="00A26CE9" w:rsidRDefault="00A26CE9" w:rsidP="00A26CE9">
      <w:pPr>
        <w:pStyle w:val="Akapitzlist"/>
        <w:spacing w:after="120"/>
        <w:ind w:left="1276" w:hanging="1"/>
        <w:rPr>
          <w:rFonts w:ascii="Arial" w:hAnsi="Arial" w:cs="Arial"/>
          <w:bCs/>
          <w:sz w:val="18"/>
          <w:szCs w:val="18"/>
        </w:rPr>
      </w:pPr>
    </w:p>
    <w:p w14:paraId="35A8F842" w14:textId="1E1BE6A2" w:rsidR="00A26CE9" w:rsidRPr="00E965F8" w:rsidRDefault="00E965F8" w:rsidP="00E965F8">
      <w:pPr>
        <w:pStyle w:val="Akapitzlist"/>
        <w:spacing w:after="120"/>
        <w:ind w:left="1276" w:hanging="1"/>
        <w:jc w:val="center"/>
        <w:rPr>
          <w:rFonts w:ascii="Arial" w:hAnsi="Arial" w:cs="Arial"/>
          <w:b/>
        </w:rPr>
      </w:pPr>
      <w:r w:rsidRPr="00E965F8">
        <w:rPr>
          <w:rFonts w:ascii="Arial" w:hAnsi="Arial" w:cs="Arial"/>
          <w:b/>
        </w:rPr>
        <w:t>Opis przedmiotu zamówienia dla zadania:</w:t>
      </w:r>
    </w:p>
    <w:p w14:paraId="7690C08C" w14:textId="0716E0B5" w:rsidR="00E965F8" w:rsidRPr="00E965F8" w:rsidRDefault="00E965F8" w:rsidP="00E965F8">
      <w:pPr>
        <w:pStyle w:val="Akapitzlist"/>
        <w:tabs>
          <w:tab w:val="left" w:pos="1276"/>
        </w:tabs>
        <w:spacing w:after="120"/>
        <w:ind w:left="1276" w:hanging="709"/>
        <w:rPr>
          <w:rFonts w:ascii="Arial" w:hAnsi="Arial" w:cs="Arial"/>
          <w:b/>
        </w:rPr>
      </w:pPr>
      <w:r w:rsidRPr="00E965F8">
        <w:rPr>
          <w:rFonts w:ascii="Arial" w:hAnsi="Arial" w:cs="Arial"/>
          <w:b/>
        </w:rPr>
        <w:t xml:space="preserve">Przełożenie aparatury pomiarowej </w:t>
      </w:r>
      <w:proofErr w:type="spellStart"/>
      <w:r w:rsidRPr="00E965F8">
        <w:rPr>
          <w:rFonts w:ascii="Arial" w:hAnsi="Arial" w:cs="Arial"/>
          <w:b/>
        </w:rPr>
        <w:t>Baur</w:t>
      </w:r>
      <w:proofErr w:type="spellEnd"/>
      <w:r w:rsidRPr="00E965F8">
        <w:rPr>
          <w:rFonts w:ascii="Arial" w:hAnsi="Arial" w:cs="Arial"/>
          <w:b/>
        </w:rPr>
        <w:t xml:space="preserve"> na samochód Mercedes Benz 519</w:t>
      </w:r>
    </w:p>
    <w:p w14:paraId="709996BB" w14:textId="1E72E7ED" w:rsidR="00A26CE9" w:rsidRDefault="00A26CE9" w:rsidP="00A26CE9">
      <w:pPr>
        <w:pStyle w:val="Akapitzlist"/>
        <w:spacing w:after="120"/>
        <w:ind w:left="1276" w:hanging="1"/>
        <w:rPr>
          <w:rFonts w:ascii="Arial" w:hAnsi="Arial" w:cs="Arial"/>
          <w:bCs/>
          <w:sz w:val="18"/>
          <w:szCs w:val="18"/>
        </w:rPr>
      </w:pPr>
    </w:p>
    <w:p w14:paraId="393826C5" w14:textId="3F1302D0" w:rsidR="00A26CE9" w:rsidRPr="00E965F8" w:rsidRDefault="00E965F8" w:rsidP="00E965F8">
      <w:pPr>
        <w:spacing w:after="120"/>
        <w:rPr>
          <w:rFonts w:ascii="Arial" w:hAnsi="Arial" w:cs="Arial"/>
          <w:bCs/>
        </w:rPr>
      </w:pPr>
      <w:r w:rsidRPr="00A50610">
        <w:rPr>
          <w:rFonts w:ascii="Arial" w:hAnsi="Arial" w:cs="Arial"/>
          <w:b/>
        </w:rPr>
        <w:t>Zadanie obejmuje</w:t>
      </w:r>
      <w:r w:rsidRPr="00E965F8">
        <w:rPr>
          <w:rFonts w:ascii="Arial" w:hAnsi="Arial" w:cs="Arial"/>
          <w:bCs/>
        </w:rPr>
        <w:t>:</w:t>
      </w:r>
    </w:p>
    <w:p w14:paraId="36608406" w14:textId="4922A386" w:rsidR="00E965F8" w:rsidRDefault="00E965F8" w:rsidP="00E965F8">
      <w:pPr>
        <w:pStyle w:val="Akapitzlist"/>
        <w:numPr>
          <w:ilvl w:val="0"/>
          <w:numId w:val="37"/>
        </w:numPr>
        <w:spacing w:after="120"/>
        <w:rPr>
          <w:rFonts w:ascii="Arial" w:hAnsi="Arial" w:cs="Arial"/>
          <w:bCs/>
        </w:rPr>
      </w:pPr>
      <w:r w:rsidRPr="00E965F8">
        <w:rPr>
          <w:rFonts w:ascii="Arial" w:hAnsi="Arial" w:cs="Arial"/>
          <w:bCs/>
        </w:rPr>
        <w:t xml:space="preserve">Kontrolę funkcjonalną </w:t>
      </w:r>
      <w:r w:rsidR="008B7FC3">
        <w:rPr>
          <w:rFonts w:ascii="Arial" w:hAnsi="Arial" w:cs="Arial"/>
          <w:bCs/>
        </w:rPr>
        <w:t xml:space="preserve">istniejącej </w:t>
      </w:r>
      <w:r w:rsidRPr="00E965F8">
        <w:rPr>
          <w:rFonts w:ascii="Arial" w:hAnsi="Arial" w:cs="Arial"/>
          <w:bCs/>
        </w:rPr>
        <w:t xml:space="preserve">aparatury </w:t>
      </w:r>
      <w:r w:rsidR="008B7FC3">
        <w:rPr>
          <w:rFonts w:ascii="Arial" w:hAnsi="Arial" w:cs="Arial"/>
          <w:bCs/>
        </w:rPr>
        <w:t xml:space="preserve">do lokalizacji uszkodzeń i diagnostyki kabli </w:t>
      </w:r>
      <w:r w:rsidRPr="00E965F8">
        <w:rPr>
          <w:rFonts w:ascii="Arial" w:hAnsi="Arial" w:cs="Arial"/>
          <w:bCs/>
        </w:rPr>
        <w:t xml:space="preserve">przed </w:t>
      </w:r>
      <w:r w:rsidR="008B7FC3">
        <w:rPr>
          <w:rFonts w:ascii="Arial" w:hAnsi="Arial" w:cs="Arial"/>
          <w:bCs/>
        </w:rPr>
        <w:t>jej zdemontowaniem.</w:t>
      </w:r>
    </w:p>
    <w:p w14:paraId="19C07035" w14:textId="1A6CFDB5" w:rsidR="00E965F8" w:rsidRDefault="00E965F8" w:rsidP="00E965F8">
      <w:pPr>
        <w:pStyle w:val="Akapitzlist"/>
        <w:numPr>
          <w:ilvl w:val="0"/>
          <w:numId w:val="37"/>
        </w:numPr>
        <w:spacing w:after="1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Demontaż aparatury pomiarowej zabudowanej na samochodzie Mercede</w:t>
      </w:r>
      <w:r w:rsidR="000B7810">
        <w:rPr>
          <w:rFonts w:ascii="Arial" w:hAnsi="Arial" w:cs="Arial"/>
          <w:bCs/>
        </w:rPr>
        <w:t>s</w:t>
      </w:r>
      <w:r>
        <w:rPr>
          <w:rFonts w:ascii="Arial" w:hAnsi="Arial" w:cs="Arial"/>
          <w:bCs/>
        </w:rPr>
        <w:t xml:space="preserve"> Benz SB5791G </w:t>
      </w:r>
    </w:p>
    <w:p w14:paraId="749701CE" w14:textId="77777777" w:rsidR="00E965F8" w:rsidRDefault="00E965F8" w:rsidP="00E965F8">
      <w:pPr>
        <w:pStyle w:val="Akapitzlist"/>
        <w:numPr>
          <w:ilvl w:val="0"/>
          <w:numId w:val="37"/>
        </w:numPr>
        <w:spacing w:after="1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Wykonanie elementów montażowych w przestrzeni ładunkowej samochodu Mercedes Benz 519:</w:t>
      </w:r>
    </w:p>
    <w:p w14:paraId="1C7F63EB" w14:textId="700599B8" w:rsidR="00E965F8" w:rsidRDefault="008B7FC3" w:rsidP="00E965F8">
      <w:pPr>
        <w:pStyle w:val="Akapitzlist"/>
        <w:numPr>
          <w:ilvl w:val="1"/>
          <w:numId w:val="37"/>
        </w:numPr>
        <w:spacing w:after="1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="00E965F8" w:rsidRPr="00E965F8">
        <w:rPr>
          <w:rFonts w:ascii="Arial" w:hAnsi="Arial" w:cs="Arial"/>
          <w:bCs/>
        </w:rPr>
        <w:t>ykonanie wsporników do montażu aparatury pomiarowej</w:t>
      </w:r>
    </w:p>
    <w:p w14:paraId="7A9E37FB" w14:textId="3C4E623A" w:rsidR="008B7FC3" w:rsidRDefault="008B7FC3" w:rsidP="008B7FC3">
      <w:pPr>
        <w:pStyle w:val="Akapitzlist"/>
        <w:numPr>
          <w:ilvl w:val="1"/>
          <w:numId w:val="37"/>
        </w:numPr>
        <w:spacing w:after="1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="00E965F8" w:rsidRPr="00E965F8">
        <w:rPr>
          <w:rFonts w:ascii="Arial" w:hAnsi="Arial" w:cs="Arial"/>
          <w:bCs/>
        </w:rPr>
        <w:t xml:space="preserve">ykonanie uchwytów dla stojaka kablowego kabli pomiarowych WN i </w:t>
      </w:r>
      <w:proofErr w:type="spellStart"/>
      <w:r w:rsidR="00E965F8" w:rsidRPr="00E965F8">
        <w:rPr>
          <w:rFonts w:ascii="Arial" w:hAnsi="Arial" w:cs="Arial"/>
          <w:bCs/>
        </w:rPr>
        <w:t>nN</w:t>
      </w:r>
      <w:proofErr w:type="spellEnd"/>
      <w:r w:rsidR="00E965F8" w:rsidRPr="00E965F8">
        <w:rPr>
          <w:rFonts w:ascii="Arial" w:hAnsi="Arial" w:cs="Arial"/>
          <w:bCs/>
        </w:rPr>
        <w:t xml:space="preserve"> w</w:t>
      </w:r>
      <w:r>
        <w:rPr>
          <w:rFonts w:ascii="Arial" w:hAnsi="Arial" w:cs="Arial"/>
          <w:bCs/>
        </w:rPr>
        <w:t> </w:t>
      </w:r>
      <w:r w:rsidR="00E965F8" w:rsidRPr="00E965F8">
        <w:rPr>
          <w:rFonts w:ascii="Arial" w:hAnsi="Arial" w:cs="Arial"/>
          <w:bCs/>
        </w:rPr>
        <w:t xml:space="preserve">przedziale ładunkowym samochodu </w:t>
      </w:r>
    </w:p>
    <w:p w14:paraId="6AE2D65A" w14:textId="379F4310" w:rsidR="00E965F8" w:rsidRPr="008B7FC3" w:rsidRDefault="00A50610" w:rsidP="008B7FC3">
      <w:pPr>
        <w:pStyle w:val="Akapitzlist"/>
        <w:numPr>
          <w:ilvl w:val="1"/>
          <w:numId w:val="37"/>
        </w:numPr>
        <w:spacing w:after="1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dostawę i montaż </w:t>
      </w:r>
      <w:r w:rsidR="008B7FC3">
        <w:rPr>
          <w:rFonts w:ascii="Arial" w:hAnsi="Arial" w:cs="Arial"/>
          <w:bCs/>
        </w:rPr>
        <w:t>skrzyni z siedziskiem pokrytym tapicerką</w:t>
      </w:r>
      <w:r>
        <w:rPr>
          <w:rFonts w:ascii="Arial" w:hAnsi="Arial" w:cs="Arial"/>
          <w:bCs/>
        </w:rPr>
        <w:t>, zapewniającej ergonomiczna pozycje podczas obsługi aparatury pomiarowej.</w:t>
      </w:r>
    </w:p>
    <w:p w14:paraId="31820B3F" w14:textId="291F5650" w:rsidR="008B7FC3" w:rsidRDefault="008B7FC3" w:rsidP="008B7FC3">
      <w:pPr>
        <w:pStyle w:val="Akapitzlist"/>
        <w:numPr>
          <w:ilvl w:val="0"/>
          <w:numId w:val="37"/>
        </w:numPr>
        <w:spacing w:after="1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Przełożenie i zamocowanie w sposób trwały i bezpieczny  aparatury  - zgodnie z obowiązującymi przepisami oraz zaleceniem producenta samochodu i aparatury pomiarowej. </w:t>
      </w:r>
    </w:p>
    <w:p w14:paraId="67C2B932" w14:textId="726BF1C8" w:rsidR="008B7FC3" w:rsidRDefault="008B7FC3" w:rsidP="008B7FC3">
      <w:pPr>
        <w:pStyle w:val="Akapitzlist"/>
        <w:numPr>
          <w:ilvl w:val="0"/>
          <w:numId w:val="37"/>
        </w:numPr>
        <w:spacing w:after="1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Przeprowadzenie końcowych prób funkcjonalnych.</w:t>
      </w:r>
    </w:p>
    <w:p w14:paraId="323B6F9A" w14:textId="73D8AF45" w:rsidR="008B7FC3" w:rsidRDefault="008B7FC3" w:rsidP="008B7FC3">
      <w:pPr>
        <w:pStyle w:val="Akapitzlist"/>
        <w:numPr>
          <w:ilvl w:val="0"/>
          <w:numId w:val="37"/>
        </w:numPr>
        <w:spacing w:after="1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Sprawdzenie metrologiczne aparatury WN poświadczone stosownym świadectwem wzorcowania.</w:t>
      </w:r>
    </w:p>
    <w:p w14:paraId="36DB9217" w14:textId="06ABAF41" w:rsidR="00A50610" w:rsidRPr="00A50610" w:rsidRDefault="00A50610" w:rsidP="00A50610">
      <w:pPr>
        <w:spacing w:after="120"/>
        <w:ind w:left="360"/>
        <w:rPr>
          <w:rFonts w:ascii="Arial" w:hAnsi="Arial" w:cs="Arial"/>
          <w:bCs/>
        </w:rPr>
      </w:pPr>
      <w:r w:rsidRPr="00A50610">
        <w:rPr>
          <w:rFonts w:ascii="Arial" w:hAnsi="Arial" w:cs="Arial"/>
          <w:b/>
        </w:rPr>
        <w:t>Koszty</w:t>
      </w:r>
      <w:r>
        <w:rPr>
          <w:rFonts w:ascii="Arial" w:hAnsi="Arial" w:cs="Arial"/>
          <w:bCs/>
        </w:rPr>
        <w:t xml:space="preserve"> dostarczenia i odbioru samochodów pomiarowych pokrywa Zamawiający. </w:t>
      </w:r>
    </w:p>
    <w:p w14:paraId="55817880" w14:textId="04417E23" w:rsidR="00A50610" w:rsidRPr="00A50610" w:rsidRDefault="00A50610" w:rsidP="00A50610">
      <w:pPr>
        <w:spacing w:after="120"/>
        <w:ind w:left="360"/>
        <w:rPr>
          <w:rFonts w:ascii="Arial" w:hAnsi="Arial" w:cs="Arial"/>
          <w:bCs/>
        </w:rPr>
      </w:pPr>
      <w:r w:rsidRPr="00A50610">
        <w:rPr>
          <w:rFonts w:ascii="Arial" w:hAnsi="Arial" w:cs="Arial"/>
          <w:b/>
        </w:rPr>
        <w:t>Termin</w:t>
      </w:r>
      <w:r w:rsidRPr="00A50610">
        <w:rPr>
          <w:rFonts w:ascii="Arial" w:hAnsi="Arial" w:cs="Arial"/>
          <w:bCs/>
        </w:rPr>
        <w:t xml:space="preserve"> wykonania: </w:t>
      </w:r>
      <w:r>
        <w:rPr>
          <w:rFonts w:ascii="Arial" w:hAnsi="Arial" w:cs="Arial"/>
          <w:bCs/>
        </w:rPr>
        <w:t>2 tygodnie od daty podpisania umowy.</w:t>
      </w:r>
    </w:p>
    <w:p w14:paraId="3A54FBE4" w14:textId="77777777" w:rsidR="00E965F8" w:rsidRPr="00E965F8" w:rsidRDefault="00E965F8" w:rsidP="00E965F8">
      <w:pPr>
        <w:spacing w:after="120"/>
        <w:rPr>
          <w:rFonts w:ascii="Arial" w:hAnsi="Arial" w:cs="Arial"/>
          <w:bCs/>
        </w:rPr>
      </w:pPr>
    </w:p>
    <w:p w14:paraId="7A025757" w14:textId="77777777" w:rsidR="00E965F8" w:rsidRPr="00E965F8" w:rsidRDefault="00E965F8" w:rsidP="00A26CE9">
      <w:pPr>
        <w:pStyle w:val="Akapitzlist"/>
        <w:spacing w:after="120"/>
        <w:ind w:left="1276" w:hanging="1"/>
        <w:rPr>
          <w:rFonts w:ascii="Arial" w:hAnsi="Arial" w:cs="Arial"/>
          <w:bCs/>
        </w:rPr>
      </w:pPr>
    </w:p>
    <w:p w14:paraId="4123E3D3" w14:textId="02FFE0AF" w:rsidR="00A26CE9" w:rsidRPr="00E965F8" w:rsidRDefault="00A26CE9" w:rsidP="00A26CE9">
      <w:pPr>
        <w:pStyle w:val="Akapitzlist"/>
        <w:spacing w:after="120"/>
        <w:ind w:left="1276" w:hanging="1"/>
        <w:rPr>
          <w:rFonts w:ascii="Arial" w:hAnsi="Arial" w:cs="Arial"/>
          <w:bCs/>
        </w:rPr>
      </w:pPr>
    </w:p>
    <w:p w14:paraId="2D5B4050" w14:textId="3F863190" w:rsidR="00A26CE9" w:rsidRDefault="00A26CE9" w:rsidP="00A26CE9">
      <w:pPr>
        <w:pStyle w:val="Akapitzlist"/>
        <w:spacing w:after="120"/>
        <w:ind w:left="1276" w:hanging="1"/>
        <w:rPr>
          <w:rFonts w:ascii="Arial" w:hAnsi="Arial" w:cs="Arial"/>
          <w:bCs/>
          <w:sz w:val="18"/>
          <w:szCs w:val="18"/>
        </w:rPr>
      </w:pPr>
    </w:p>
    <w:p w14:paraId="1A2835E9" w14:textId="02A51E47" w:rsidR="00A26CE9" w:rsidRDefault="00A26CE9" w:rsidP="00A26CE9">
      <w:pPr>
        <w:pStyle w:val="Akapitzlist"/>
        <w:spacing w:after="120"/>
        <w:ind w:left="1276" w:hanging="1"/>
        <w:rPr>
          <w:rFonts w:ascii="Arial" w:hAnsi="Arial" w:cs="Arial"/>
          <w:bCs/>
          <w:sz w:val="18"/>
          <w:szCs w:val="18"/>
        </w:rPr>
      </w:pPr>
    </w:p>
    <w:p w14:paraId="13872A64" w14:textId="65204D5F" w:rsidR="00A26CE9" w:rsidRDefault="00A26CE9" w:rsidP="00A26CE9">
      <w:pPr>
        <w:pStyle w:val="Akapitzlist"/>
        <w:spacing w:after="120"/>
        <w:ind w:left="1276" w:hanging="1"/>
        <w:rPr>
          <w:rFonts w:ascii="Arial" w:hAnsi="Arial" w:cs="Arial"/>
          <w:bCs/>
          <w:sz w:val="18"/>
          <w:szCs w:val="18"/>
        </w:rPr>
      </w:pPr>
    </w:p>
    <w:p w14:paraId="23452E39" w14:textId="1A58E2AE" w:rsidR="00A26CE9" w:rsidRDefault="00A26CE9" w:rsidP="00A26CE9">
      <w:pPr>
        <w:pStyle w:val="Akapitzlist"/>
        <w:spacing w:after="120"/>
        <w:ind w:left="1276" w:hanging="1"/>
        <w:rPr>
          <w:rFonts w:ascii="Arial" w:hAnsi="Arial" w:cs="Arial"/>
          <w:bCs/>
          <w:sz w:val="18"/>
          <w:szCs w:val="18"/>
        </w:rPr>
      </w:pPr>
    </w:p>
    <w:p w14:paraId="5EFCDD8A" w14:textId="22362635" w:rsidR="00A26CE9" w:rsidRDefault="00A26CE9" w:rsidP="00A26CE9">
      <w:pPr>
        <w:pStyle w:val="Akapitzlist"/>
        <w:spacing w:after="120"/>
        <w:ind w:left="1276" w:hanging="1"/>
        <w:rPr>
          <w:rFonts w:ascii="Arial" w:hAnsi="Arial" w:cs="Arial"/>
          <w:bCs/>
          <w:sz w:val="18"/>
          <w:szCs w:val="18"/>
        </w:rPr>
      </w:pPr>
    </w:p>
    <w:p w14:paraId="12648FBB" w14:textId="51D45A49" w:rsidR="00A26CE9" w:rsidRDefault="00A26CE9" w:rsidP="00A26CE9">
      <w:pPr>
        <w:pStyle w:val="Akapitzlist"/>
        <w:spacing w:after="120"/>
        <w:ind w:left="1276" w:hanging="1"/>
        <w:rPr>
          <w:rFonts w:ascii="Arial" w:hAnsi="Arial" w:cs="Arial"/>
          <w:bCs/>
          <w:sz w:val="18"/>
          <w:szCs w:val="18"/>
        </w:rPr>
      </w:pPr>
    </w:p>
    <w:p w14:paraId="5A98941C" w14:textId="2A80EAAD" w:rsidR="00A26CE9" w:rsidRDefault="00A26CE9" w:rsidP="00A26CE9">
      <w:pPr>
        <w:pStyle w:val="Akapitzlist"/>
        <w:spacing w:after="120"/>
        <w:ind w:left="1276" w:hanging="1"/>
        <w:rPr>
          <w:rFonts w:ascii="Arial" w:hAnsi="Arial" w:cs="Arial"/>
          <w:bCs/>
          <w:sz w:val="18"/>
          <w:szCs w:val="18"/>
        </w:rPr>
      </w:pPr>
    </w:p>
    <w:p w14:paraId="2EB7BD73" w14:textId="5E5A6EA0" w:rsidR="00A26CE9" w:rsidRDefault="00A26CE9" w:rsidP="00A26CE9">
      <w:pPr>
        <w:pStyle w:val="Akapitzlist"/>
        <w:spacing w:after="120"/>
        <w:ind w:left="1276" w:hanging="1"/>
        <w:rPr>
          <w:rFonts w:ascii="Arial" w:hAnsi="Arial" w:cs="Arial"/>
          <w:bCs/>
          <w:sz w:val="18"/>
          <w:szCs w:val="18"/>
        </w:rPr>
      </w:pPr>
    </w:p>
    <w:p w14:paraId="4E52EA55" w14:textId="5F376E01" w:rsidR="00A26CE9" w:rsidRDefault="00A26CE9" w:rsidP="00A26CE9">
      <w:pPr>
        <w:pStyle w:val="Akapitzlist"/>
        <w:spacing w:after="120"/>
        <w:ind w:left="1276" w:hanging="1"/>
        <w:rPr>
          <w:rFonts w:ascii="Arial" w:hAnsi="Arial" w:cs="Arial"/>
          <w:bCs/>
          <w:sz w:val="18"/>
          <w:szCs w:val="18"/>
        </w:rPr>
      </w:pPr>
    </w:p>
    <w:sectPr w:rsidR="00A26CE9" w:rsidSect="00CA36B6">
      <w:footerReference w:type="default" r:id="rId15"/>
      <w:pgSz w:w="11906" w:h="16838" w:code="9"/>
      <w:pgMar w:top="1259" w:right="1298" w:bottom="1259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DBEE8" w14:textId="77777777" w:rsidR="0075355E" w:rsidRDefault="0075355E">
      <w:r>
        <w:separator/>
      </w:r>
    </w:p>
  </w:endnote>
  <w:endnote w:type="continuationSeparator" w:id="0">
    <w:p w14:paraId="6CFAF102" w14:textId="77777777" w:rsidR="0075355E" w:rsidRDefault="0075355E">
      <w:r>
        <w:continuationSeparator/>
      </w:r>
    </w:p>
  </w:endnote>
  <w:endnote w:type="continuationNotice" w:id="1">
    <w:p w14:paraId="0C77EED4" w14:textId="77777777" w:rsidR="0075355E" w:rsidRDefault="007535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29639" w14:textId="1E8E5CBF" w:rsidR="00B33D58" w:rsidRPr="00155DE3" w:rsidRDefault="00B33D58">
    <w:pPr>
      <w:pStyle w:val="Stopka"/>
      <w:framePr w:wrap="around" w:vAnchor="text" w:hAnchor="margin" w:xAlign="right" w:y="1"/>
      <w:rPr>
        <w:rStyle w:val="Numerstrony"/>
        <w:i/>
      </w:rPr>
    </w:pPr>
    <w:r w:rsidRPr="00155DE3">
      <w:rPr>
        <w:rStyle w:val="Numerstrony"/>
        <w:rFonts w:ascii="Arial" w:hAnsi="Arial" w:cs="Arial"/>
        <w:i/>
        <w:sz w:val="16"/>
        <w:szCs w:val="16"/>
      </w:rPr>
      <w:t>Str.</w:t>
    </w:r>
    <w:r w:rsidRPr="00155DE3">
      <w:rPr>
        <w:rStyle w:val="Numerstrony"/>
        <w:i/>
      </w:rPr>
      <w:t xml:space="preserve"> </w:t>
    </w:r>
    <w:r w:rsidRPr="00155DE3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155DE3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155DE3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0D6EC4">
      <w:rPr>
        <w:rStyle w:val="Numerstrony"/>
        <w:rFonts w:ascii="Arial" w:hAnsi="Arial" w:cs="Arial"/>
        <w:i/>
        <w:noProof/>
        <w:sz w:val="16"/>
        <w:szCs w:val="16"/>
      </w:rPr>
      <w:t>2</w:t>
    </w:r>
    <w:r w:rsidRPr="00155DE3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36DA02D7" w14:textId="77777777" w:rsidR="00B33D58" w:rsidRDefault="00B33D5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E3923" w14:textId="77777777" w:rsidR="0075355E" w:rsidRDefault="0075355E">
      <w:r>
        <w:separator/>
      </w:r>
    </w:p>
  </w:footnote>
  <w:footnote w:type="continuationSeparator" w:id="0">
    <w:p w14:paraId="3B960325" w14:textId="77777777" w:rsidR="0075355E" w:rsidRDefault="0075355E">
      <w:r>
        <w:continuationSeparator/>
      </w:r>
    </w:p>
  </w:footnote>
  <w:footnote w:type="continuationNotice" w:id="1">
    <w:p w14:paraId="6F6DC2BA" w14:textId="77777777" w:rsidR="0075355E" w:rsidRDefault="0075355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/>
      </w:r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567"/>
        </w:tabs>
        <w:ind w:left="567" w:hanging="227"/>
      </w:pPr>
      <w:rPr>
        <w:rFonts w:ascii="Symbol" w:hAnsi="Symbol"/>
        <w:b w:val="0"/>
        <w:i w:val="0"/>
        <w:sz w:val="20"/>
        <w:szCs w:val="20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504"/>
        </w:tabs>
        <w:ind w:left="1504" w:hanging="227"/>
      </w:pPr>
      <w:rPr>
        <w:rFonts w:ascii="Symbol" w:hAnsi="Symbol"/>
        <w:b w:val="0"/>
        <w:i w:val="0"/>
        <w:sz w:val="20"/>
        <w:szCs w:val="20"/>
      </w:rPr>
    </w:lvl>
  </w:abstractNum>
  <w:abstractNum w:abstractNumId="3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9"/>
    <w:multiLevelType w:val="singleLevel"/>
    <w:tmpl w:val="00000009"/>
    <w:name w:val="WW8Num8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color w:val="auto"/>
      </w:rPr>
    </w:lvl>
  </w:abstractNum>
  <w:abstractNum w:abstractNumId="5" w15:restartNumberingAfterBreak="0">
    <w:nsid w:val="0000000B"/>
    <w:multiLevelType w:val="multilevel"/>
    <w:tmpl w:val="831E9E2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Aria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C"/>
    <w:multiLevelType w:val="single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E"/>
    <w:multiLevelType w:val="singleLevel"/>
    <w:tmpl w:val="0000000E"/>
    <w:name w:val="WW8Num13"/>
    <w:lvl w:ilvl="0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/>
        <w:b/>
        <w:i w:val="0"/>
        <w:sz w:val="28"/>
        <w:szCs w:val="28"/>
      </w:rPr>
    </w:lvl>
  </w:abstractNum>
  <w:abstractNum w:abstractNumId="8" w15:restartNumberingAfterBreak="0">
    <w:nsid w:val="0000000F"/>
    <w:multiLevelType w:val="multilevel"/>
    <w:tmpl w:val="AEEAC120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1.6.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bullet"/>
      <w:lvlText w:val=""/>
      <w:lvlJc w:val="left"/>
      <w:pPr>
        <w:tabs>
          <w:tab w:val="num" w:pos="2207"/>
        </w:tabs>
        <w:ind w:left="2207" w:hanging="227"/>
      </w:pPr>
      <w:rPr>
        <w:rFonts w:ascii="Symbol" w:hAnsi="Symbol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696"/>
        </w:tabs>
        <w:ind w:left="696" w:hanging="360"/>
      </w:pPr>
      <w:rPr>
        <w:rFonts w:ascii="Symbol" w:hAnsi="Symbol"/>
      </w:rPr>
    </w:lvl>
  </w:abstractNum>
  <w:abstractNum w:abstractNumId="10" w15:restartNumberingAfterBreak="0">
    <w:nsid w:val="00000011"/>
    <w:multiLevelType w:val="singleLevel"/>
    <w:tmpl w:val="46C0839E"/>
    <w:name w:val="WW8Num19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  <w:b w:val="0"/>
        <w:sz w:val="22"/>
        <w:szCs w:val="22"/>
      </w:rPr>
    </w:lvl>
  </w:abstractNum>
  <w:abstractNum w:abstractNumId="11" w15:restartNumberingAfterBreak="0">
    <w:nsid w:val="00000012"/>
    <w:multiLevelType w:val="single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4"/>
    <w:multiLevelType w:val="singleLevel"/>
    <w:tmpl w:val="00000014"/>
    <w:name w:val="WW8Num2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</w:abstractNum>
  <w:abstractNum w:abstractNumId="13" w15:restartNumberingAfterBreak="0">
    <w:nsid w:val="00000015"/>
    <w:multiLevelType w:val="singleLevel"/>
    <w:tmpl w:val="00000015"/>
    <w:name w:val="WW8Num24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20"/>
      </w:pPr>
    </w:lvl>
  </w:abstractNum>
  <w:abstractNum w:abstractNumId="14" w15:restartNumberingAfterBreak="0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454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567"/>
        </w:tabs>
        <w:ind w:left="567" w:hanging="227"/>
      </w:pPr>
      <w:rPr>
        <w:rFonts w:ascii="Symbol" w:hAnsi="Symbol"/>
        <w:b w:val="0"/>
        <w:i w:val="0"/>
        <w:sz w:val="20"/>
        <w:szCs w:val="20"/>
      </w:rPr>
    </w:lvl>
  </w:abstractNum>
  <w:abstractNum w:abstractNumId="16" w15:restartNumberingAfterBreak="0">
    <w:nsid w:val="00000018"/>
    <w:multiLevelType w:val="singleLevel"/>
    <w:tmpl w:val="00000018"/>
    <w:name w:val="WW8Num29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/>
      </w:rPr>
    </w:lvl>
  </w:abstractNum>
  <w:abstractNum w:abstractNumId="17" w15:restartNumberingAfterBreak="0">
    <w:nsid w:val="00000019"/>
    <w:multiLevelType w:val="singleLevel"/>
    <w:tmpl w:val="00000019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A"/>
    <w:multiLevelType w:val="singleLevel"/>
    <w:tmpl w:val="0000001A"/>
    <w:name w:val="WW8Num3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  <w:b w:val="0"/>
        <w:i w:val="0"/>
        <w:sz w:val="20"/>
        <w:szCs w:val="20"/>
      </w:rPr>
    </w:lvl>
  </w:abstractNum>
  <w:abstractNum w:abstractNumId="19" w15:restartNumberingAfterBreak="0">
    <w:nsid w:val="0000001B"/>
    <w:multiLevelType w:val="singleLevel"/>
    <w:tmpl w:val="0000001B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20" w15:restartNumberingAfterBreak="0">
    <w:nsid w:val="0000001C"/>
    <w:multiLevelType w:val="singleLevel"/>
    <w:tmpl w:val="0000001C"/>
    <w:name w:val="WW8Num3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/>
        <w:b w:val="0"/>
        <w:i w:val="0"/>
        <w:sz w:val="24"/>
        <w:szCs w:val="24"/>
        <w:u w:val="none"/>
      </w:rPr>
    </w:lvl>
  </w:abstractNum>
  <w:abstractNum w:abstractNumId="21" w15:restartNumberingAfterBreak="0">
    <w:nsid w:val="0000001D"/>
    <w:multiLevelType w:val="multilevel"/>
    <w:tmpl w:val="0000001D"/>
    <w:name w:val="WW8Num36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3"/>
      <w:numFmt w:val="decimal"/>
      <w:lvlText w:val="%1.%2"/>
      <w:lvlJc w:val="left"/>
      <w:pPr>
        <w:tabs>
          <w:tab w:val="num" w:pos="660"/>
        </w:tabs>
        <w:ind w:left="660" w:hanging="480"/>
      </w:pPr>
    </w:lvl>
    <w:lvl w:ilvl="2">
      <w:start w:val="1"/>
      <w:numFmt w:val="decimal"/>
      <w:lvlText w:val="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22" w15:restartNumberingAfterBreak="0">
    <w:nsid w:val="0000001E"/>
    <w:multiLevelType w:val="singleLevel"/>
    <w:tmpl w:val="0000001E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0000001F"/>
    <w:multiLevelType w:val="multilevel"/>
    <w:tmpl w:val="0000001F"/>
    <w:name w:val="WW8Num3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20"/>
    <w:multiLevelType w:val="singleLevel"/>
    <w:tmpl w:val="00000020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sz w:val="22"/>
        <w:szCs w:val="22"/>
      </w:rPr>
    </w:lvl>
  </w:abstractNum>
  <w:abstractNum w:abstractNumId="25" w15:restartNumberingAfterBreak="0">
    <w:nsid w:val="00000022"/>
    <w:multiLevelType w:val="singleLevel"/>
    <w:tmpl w:val="00000022"/>
    <w:name w:val="WW8Num41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  <w:b w:val="0"/>
        <w:i w:val="0"/>
        <w:sz w:val="20"/>
        <w:szCs w:val="20"/>
      </w:rPr>
    </w:lvl>
  </w:abstractNum>
  <w:abstractNum w:abstractNumId="26" w15:restartNumberingAfterBreak="0">
    <w:nsid w:val="00000023"/>
    <w:multiLevelType w:val="singleLevel"/>
    <w:tmpl w:val="00000023"/>
    <w:name w:val="WW8Num42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340"/>
      </w:pPr>
      <w:rPr>
        <w:rFonts w:ascii="Times New Roman" w:hAnsi="Times New Roman" w:cs="Times New Roman"/>
        <w:b w:val="0"/>
        <w:i w:val="0"/>
        <w:sz w:val="24"/>
        <w:szCs w:val="24"/>
        <w:u w:val="none"/>
      </w:rPr>
    </w:lvl>
  </w:abstractNum>
  <w:abstractNum w:abstractNumId="27" w15:restartNumberingAfterBreak="0">
    <w:nsid w:val="00000025"/>
    <w:multiLevelType w:val="singleLevel"/>
    <w:tmpl w:val="4E02233E"/>
    <w:name w:val="WW8Num44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20"/>
      </w:pPr>
      <w:rPr>
        <w:b w:val="0"/>
      </w:rPr>
    </w:lvl>
  </w:abstractNum>
  <w:abstractNum w:abstractNumId="28" w15:restartNumberingAfterBreak="0">
    <w:nsid w:val="00000026"/>
    <w:multiLevelType w:val="singleLevel"/>
    <w:tmpl w:val="00000026"/>
    <w:name w:val="WW8Num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9" w15:restartNumberingAfterBreak="0">
    <w:nsid w:val="00000027"/>
    <w:multiLevelType w:val="multilevel"/>
    <w:tmpl w:val="00000027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0000028"/>
    <w:multiLevelType w:val="singleLevel"/>
    <w:tmpl w:val="67F467A8"/>
    <w:name w:val="WW8Num4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1" w15:restartNumberingAfterBreak="0">
    <w:nsid w:val="00000029"/>
    <w:multiLevelType w:val="singleLevel"/>
    <w:tmpl w:val="00000029"/>
    <w:name w:val="WW8Num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  <w:sz w:val="20"/>
        <w:szCs w:val="20"/>
      </w:rPr>
    </w:lvl>
  </w:abstractNum>
  <w:abstractNum w:abstractNumId="32" w15:restartNumberingAfterBreak="0">
    <w:nsid w:val="0000002A"/>
    <w:multiLevelType w:val="multilevel"/>
    <w:tmpl w:val="0000002A"/>
    <w:name w:val="WW8Num5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33" w15:restartNumberingAfterBreak="0">
    <w:nsid w:val="0000002C"/>
    <w:multiLevelType w:val="multilevel"/>
    <w:tmpl w:val="0000002C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000002E"/>
    <w:multiLevelType w:val="multilevel"/>
    <w:tmpl w:val="EDBABE54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000002F"/>
    <w:multiLevelType w:val="singleLevel"/>
    <w:tmpl w:val="625498E6"/>
    <w:name w:val="WW8Num56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20"/>
      </w:pPr>
      <w:rPr>
        <w:b w:val="0"/>
      </w:rPr>
    </w:lvl>
  </w:abstractNum>
  <w:abstractNum w:abstractNumId="36" w15:restartNumberingAfterBreak="0">
    <w:nsid w:val="00000031"/>
    <w:multiLevelType w:val="singleLevel"/>
    <w:tmpl w:val="00000031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sz w:val="22"/>
        <w:szCs w:val="22"/>
      </w:rPr>
    </w:lvl>
  </w:abstractNum>
  <w:abstractNum w:abstractNumId="37" w15:restartNumberingAfterBreak="0">
    <w:nsid w:val="071D1D68"/>
    <w:multiLevelType w:val="multilevel"/>
    <w:tmpl w:val="BC301D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2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40" w:hanging="1800"/>
      </w:pPr>
      <w:rPr>
        <w:rFonts w:hint="default"/>
      </w:rPr>
    </w:lvl>
  </w:abstractNum>
  <w:abstractNum w:abstractNumId="38" w15:restartNumberingAfterBreak="0">
    <w:nsid w:val="0A2A10F7"/>
    <w:multiLevelType w:val="hybridMultilevel"/>
    <w:tmpl w:val="C82E16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B1F6439"/>
    <w:multiLevelType w:val="hybridMultilevel"/>
    <w:tmpl w:val="71EAA8E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109A1002"/>
    <w:multiLevelType w:val="hybridMultilevel"/>
    <w:tmpl w:val="439AD38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13847AC"/>
    <w:multiLevelType w:val="hybridMultilevel"/>
    <w:tmpl w:val="AF480070"/>
    <w:lvl w:ilvl="0" w:tplc="04150019">
      <w:start w:val="1"/>
      <w:numFmt w:val="lowerLetter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2" w15:restartNumberingAfterBreak="0">
    <w:nsid w:val="1606128B"/>
    <w:multiLevelType w:val="hybridMultilevel"/>
    <w:tmpl w:val="1FC41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80416B0"/>
    <w:multiLevelType w:val="hybridMultilevel"/>
    <w:tmpl w:val="69D0B4B2"/>
    <w:lvl w:ilvl="0" w:tplc="BCF49088">
      <w:start w:val="1"/>
      <w:numFmt w:val="lowerLetter"/>
      <w:lvlText w:val="%1)"/>
      <w:lvlJc w:val="left"/>
      <w:pPr>
        <w:ind w:left="1222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4" w15:restartNumberingAfterBreak="0">
    <w:nsid w:val="18FB77CA"/>
    <w:multiLevelType w:val="multilevel"/>
    <w:tmpl w:val="41D28BE4"/>
    <w:name w:val="WW8Num1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92"/>
        </w:tabs>
        <w:ind w:left="192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912"/>
        </w:tabs>
        <w:ind w:left="91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2"/>
        </w:tabs>
        <w:ind w:left="163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352"/>
        </w:tabs>
        <w:ind w:left="23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072"/>
        </w:tabs>
        <w:ind w:left="307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792"/>
        </w:tabs>
        <w:ind w:left="379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512"/>
        </w:tabs>
        <w:ind w:left="45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232"/>
        </w:tabs>
        <w:ind w:left="5232" w:hanging="360"/>
      </w:pPr>
      <w:rPr>
        <w:rFonts w:ascii="Wingdings" w:hAnsi="Wingdings" w:hint="default"/>
      </w:rPr>
    </w:lvl>
  </w:abstractNum>
  <w:abstractNum w:abstractNumId="45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EC36059"/>
    <w:multiLevelType w:val="hybridMultilevel"/>
    <w:tmpl w:val="980224C2"/>
    <w:lvl w:ilvl="0" w:tplc="359AAE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0947A02"/>
    <w:multiLevelType w:val="hybridMultilevel"/>
    <w:tmpl w:val="DD60386E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8" w15:restartNumberingAfterBreak="0">
    <w:nsid w:val="212E14F7"/>
    <w:multiLevelType w:val="hybridMultilevel"/>
    <w:tmpl w:val="F0C43332"/>
    <w:lvl w:ilvl="0" w:tplc="73342E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F210E9CA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225965FE"/>
    <w:multiLevelType w:val="hybridMultilevel"/>
    <w:tmpl w:val="3F4E1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3F5284E"/>
    <w:multiLevelType w:val="hybridMultilevel"/>
    <w:tmpl w:val="CC8E0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2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3" w15:restartNumberingAfterBreak="0">
    <w:nsid w:val="2E4F3CDA"/>
    <w:multiLevelType w:val="hybridMultilevel"/>
    <w:tmpl w:val="629690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F21510E"/>
    <w:multiLevelType w:val="hybridMultilevel"/>
    <w:tmpl w:val="83B2BB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59D04D7"/>
    <w:multiLevelType w:val="multilevel"/>
    <w:tmpl w:val="D9449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6" w15:restartNumberingAfterBreak="0">
    <w:nsid w:val="38F9558E"/>
    <w:multiLevelType w:val="hybridMultilevel"/>
    <w:tmpl w:val="C47EBEF6"/>
    <w:lvl w:ilvl="0" w:tplc="04150011">
      <w:start w:val="1"/>
      <w:numFmt w:val="decimal"/>
      <w:lvlText w:val="%1)"/>
      <w:lvlJc w:val="left"/>
      <w:pPr>
        <w:ind w:left="1065" w:hanging="705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151D94"/>
    <w:multiLevelType w:val="hybridMultilevel"/>
    <w:tmpl w:val="D542F6D0"/>
    <w:lvl w:ilvl="0" w:tplc="5CDE27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A62A4CAC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21BCA9A4">
      <w:start w:val="1"/>
      <w:numFmt w:val="decimal"/>
      <w:lvlText w:val="%3)"/>
      <w:lvlJc w:val="left"/>
      <w:pPr>
        <w:ind w:left="2340" w:hanging="360"/>
      </w:pPr>
      <w:rPr>
        <w:rFonts w:ascii="Arial" w:hAnsi="Arial" w:cs="Arial" w:hint="default"/>
      </w:rPr>
    </w:lvl>
    <w:lvl w:ilvl="3" w:tplc="429CBD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54BF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72F8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D672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DC3A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48A6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3DB33EB7"/>
    <w:multiLevelType w:val="hybridMultilevel"/>
    <w:tmpl w:val="5246D94E"/>
    <w:name w:val="WW8Num45"/>
    <w:lvl w:ilvl="0" w:tplc="0415000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59" w15:restartNumberingAfterBreak="0">
    <w:nsid w:val="3F665D8A"/>
    <w:multiLevelType w:val="hybridMultilevel"/>
    <w:tmpl w:val="8370FF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DA5B20"/>
    <w:multiLevelType w:val="hybridMultilevel"/>
    <w:tmpl w:val="C19C3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10A5B19"/>
    <w:multiLevelType w:val="hybridMultilevel"/>
    <w:tmpl w:val="6CBE5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71378CA"/>
    <w:multiLevelType w:val="hybridMultilevel"/>
    <w:tmpl w:val="CD528200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3" w15:restartNumberingAfterBreak="0">
    <w:nsid w:val="48885BEA"/>
    <w:multiLevelType w:val="hybridMultilevel"/>
    <w:tmpl w:val="ECB45EB4"/>
    <w:lvl w:ilvl="0" w:tplc="67EAE5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A4504FB"/>
    <w:multiLevelType w:val="multilevel"/>
    <w:tmpl w:val="31DE5768"/>
    <w:lvl w:ilvl="0">
      <w:start w:val="1"/>
      <w:numFmt w:val="decimal"/>
      <w:lvlText w:val="%1)"/>
      <w:lvlJc w:val="left"/>
      <w:pPr>
        <w:tabs>
          <w:tab w:val="num" w:pos="1378"/>
        </w:tabs>
        <w:ind w:left="1378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302"/>
        </w:tabs>
        <w:ind w:left="1302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)"/>
      <w:lvlJc w:val="left"/>
      <w:pPr>
        <w:tabs>
          <w:tab w:val="num" w:pos="2098"/>
        </w:tabs>
        <w:ind w:left="209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458"/>
        </w:tabs>
        <w:ind w:left="24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18"/>
        </w:tabs>
        <w:ind w:left="28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178"/>
        </w:tabs>
        <w:ind w:left="31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38"/>
        </w:tabs>
        <w:ind w:left="35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898"/>
        </w:tabs>
        <w:ind w:left="38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258"/>
        </w:tabs>
        <w:ind w:left="4258" w:hanging="360"/>
      </w:pPr>
      <w:rPr>
        <w:rFonts w:hint="default"/>
      </w:rPr>
    </w:lvl>
  </w:abstractNum>
  <w:abstractNum w:abstractNumId="65" w15:restartNumberingAfterBreak="0">
    <w:nsid w:val="4BC339FA"/>
    <w:multiLevelType w:val="multilevel"/>
    <w:tmpl w:val="F23EBA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a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6" w15:restartNumberingAfterBreak="0">
    <w:nsid w:val="4C145CE8"/>
    <w:multiLevelType w:val="hybridMultilevel"/>
    <w:tmpl w:val="448898B2"/>
    <w:lvl w:ilvl="0" w:tplc="4FB8B2A2">
      <w:start w:val="1"/>
      <w:numFmt w:val="lowerLetter"/>
      <w:lvlText w:val="%1)"/>
      <w:lvlJc w:val="left"/>
      <w:pPr>
        <w:ind w:left="1211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7" w15:restartNumberingAfterBreak="0">
    <w:nsid w:val="4E5566C6"/>
    <w:multiLevelType w:val="hybridMultilevel"/>
    <w:tmpl w:val="F43649CA"/>
    <w:lvl w:ilvl="0" w:tplc="2824329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F750893"/>
    <w:multiLevelType w:val="hybridMultilevel"/>
    <w:tmpl w:val="E92AAEF0"/>
    <w:lvl w:ilvl="0" w:tplc="98E41064">
      <w:start w:val="1"/>
      <w:numFmt w:val="lowerLetter"/>
      <w:lvlText w:val="%1)"/>
      <w:lvlJc w:val="left"/>
      <w:pPr>
        <w:ind w:left="1068" w:hanging="360"/>
      </w:pPr>
      <w:rPr>
        <w:rFonts w:ascii="Arial" w:hAnsi="Arial" w:cs="Arial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5C5D36BC"/>
    <w:multiLevelType w:val="hybridMultilevel"/>
    <w:tmpl w:val="E28CC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4E32162"/>
    <w:multiLevelType w:val="hybridMultilevel"/>
    <w:tmpl w:val="1526AD2E"/>
    <w:lvl w:ilvl="0" w:tplc="5CCC7D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4EC79F5"/>
    <w:multiLevelType w:val="multilevel"/>
    <w:tmpl w:val="B16ACF7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2" w15:restartNumberingAfterBreak="0">
    <w:nsid w:val="76892751"/>
    <w:multiLevelType w:val="hybridMultilevel"/>
    <w:tmpl w:val="FFC6DEDC"/>
    <w:lvl w:ilvl="0" w:tplc="0415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3" w15:restartNumberingAfterBreak="0">
    <w:nsid w:val="7A1253A9"/>
    <w:multiLevelType w:val="hybridMultilevel"/>
    <w:tmpl w:val="08F87200"/>
    <w:lvl w:ilvl="0" w:tplc="C2C0BB76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7ACB1A38"/>
    <w:multiLevelType w:val="multilevel"/>
    <w:tmpl w:val="3DB6EF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 w16cid:durableId="2140762376">
    <w:abstractNumId w:val="51"/>
  </w:num>
  <w:num w:numId="2" w16cid:durableId="704328554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2927314">
    <w:abstractNumId w:val="57"/>
  </w:num>
  <w:num w:numId="4" w16cid:durableId="827215111">
    <w:abstractNumId w:val="63"/>
  </w:num>
  <w:num w:numId="5" w16cid:durableId="1130589294">
    <w:abstractNumId w:val="59"/>
  </w:num>
  <w:num w:numId="6" w16cid:durableId="1833717780">
    <w:abstractNumId w:val="68"/>
  </w:num>
  <w:num w:numId="7" w16cid:durableId="377823461">
    <w:abstractNumId w:val="46"/>
  </w:num>
  <w:num w:numId="8" w16cid:durableId="705372214">
    <w:abstractNumId w:val="64"/>
  </w:num>
  <w:num w:numId="9" w16cid:durableId="423772174">
    <w:abstractNumId w:val="38"/>
  </w:num>
  <w:num w:numId="10" w16cid:durableId="80686658">
    <w:abstractNumId w:val="56"/>
  </w:num>
  <w:num w:numId="11" w16cid:durableId="2034766312">
    <w:abstractNumId w:val="58"/>
  </w:num>
  <w:num w:numId="12" w16cid:durableId="1544101539">
    <w:abstractNumId w:val="47"/>
  </w:num>
  <w:num w:numId="13" w16cid:durableId="1010448780">
    <w:abstractNumId w:val="66"/>
  </w:num>
  <w:num w:numId="14" w16cid:durableId="1706248301">
    <w:abstractNumId w:val="74"/>
  </w:num>
  <w:num w:numId="15" w16cid:durableId="694618442">
    <w:abstractNumId w:val="55"/>
  </w:num>
  <w:num w:numId="16" w16cid:durableId="1474444417">
    <w:abstractNumId w:val="48"/>
  </w:num>
  <w:num w:numId="17" w16cid:durableId="834107338">
    <w:abstractNumId w:val="43"/>
  </w:num>
  <w:num w:numId="18" w16cid:durableId="384254987">
    <w:abstractNumId w:val="37"/>
  </w:num>
  <w:num w:numId="19" w16cid:durableId="917060728">
    <w:abstractNumId w:val="45"/>
  </w:num>
  <w:num w:numId="20" w16cid:durableId="1770079597">
    <w:abstractNumId w:val="65"/>
  </w:num>
  <w:num w:numId="21" w16cid:durableId="1123646627">
    <w:abstractNumId w:val="73"/>
  </w:num>
  <w:num w:numId="22" w16cid:durableId="581569335">
    <w:abstractNumId w:val="67"/>
  </w:num>
  <w:num w:numId="23" w16cid:durableId="1845510601">
    <w:abstractNumId w:val="70"/>
  </w:num>
  <w:num w:numId="24" w16cid:durableId="307711698">
    <w:abstractNumId w:val="71"/>
  </w:num>
  <w:num w:numId="25" w16cid:durableId="1427071040">
    <w:abstractNumId w:val="42"/>
  </w:num>
  <w:num w:numId="26" w16cid:durableId="1433740609">
    <w:abstractNumId w:val="62"/>
  </w:num>
  <w:num w:numId="27" w16cid:durableId="549272123">
    <w:abstractNumId w:val="72"/>
  </w:num>
  <w:num w:numId="28" w16cid:durableId="291448659">
    <w:abstractNumId w:val="53"/>
  </w:num>
  <w:num w:numId="29" w16cid:durableId="1325084420">
    <w:abstractNumId w:val="61"/>
  </w:num>
  <w:num w:numId="30" w16cid:durableId="1943947688">
    <w:abstractNumId w:val="60"/>
  </w:num>
  <w:num w:numId="31" w16cid:durableId="1805853276">
    <w:abstractNumId w:val="54"/>
  </w:num>
  <w:num w:numId="32" w16cid:durableId="184099250">
    <w:abstractNumId w:val="41"/>
  </w:num>
  <w:num w:numId="33" w16cid:durableId="555092725">
    <w:abstractNumId w:val="40"/>
  </w:num>
  <w:num w:numId="34" w16cid:durableId="1448308978">
    <w:abstractNumId w:val="39"/>
  </w:num>
  <w:num w:numId="35" w16cid:durableId="869879426">
    <w:abstractNumId w:val="49"/>
  </w:num>
  <w:num w:numId="36" w16cid:durableId="858853038">
    <w:abstractNumId w:val="69"/>
  </w:num>
  <w:num w:numId="37" w16cid:durableId="1968779624">
    <w:abstractNumId w:val="5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07ED"/>
    <w:rsid w:val="00001206"/>
    <w:rsid w:val="000031EC"/>
    <w:rsid w:val="000064DD"/>
    <w:rsid w:val="00006874"/>
    <w:rsid w:val="000168AB"/>
    <w:rsid w:val="000204C4"/>
    <w:rsid w:val="00020DB5"/>
    <w:rsid w:val="000211B9"/>
    <w:rsid w:val="00021ECC"/>
    <w:rsid w:val="000224A3"/>
    <w:rsid w:val="0002289F"/>
    <w:rsid w:val="000246C4"/>
    <w:rsid w:val="00026DAF"/>
    <w:rsid w:val="00027D69"/>
    <w:rsid w:val="00032F55"/>
    <w:rsid w:val="0003453F"/>
    <w:rsid w:val="000349EB"/>
    <w:rsid w:val="000357EC"/>
    <w:rsid w:val="000369BB"/>
    <w:rsid w:val="00037854"/>
    <w:rsid w:val="0004209D"/>
    <w:rsid w:val="00044337"/>
    <w:rsid w:val="00045460"/>
    <w:rsid w:val="00047154"/>
    <w:rsid w:val="0005128A"/>
    <w:rsid w:val="0005322B"/>
    <w:rsid w:val="00056041"/>
    <w:rsid w:val="000568E8"/>
    <w:rsid w:val="00060EE5"/>
    <w:rsid w:val="0006116C"/>
    <w:rsid w:val="00061B93"/>
    <w:rsid w:val="000624BE"/>
    <w:rsid w:val="00063591"/>
    <w:rsid w:val="000678DB"/>
    <w:rsid w:val="00070028"/>
    <w:rsid w:val="00070EFC"/>
    <w:rsid w:val="00071887"/>
    <w:rsid w:val="00072F0D"/>
    <w:rsid w:val="00073EE1"/>
    <w:rsid w:val="00076F01"/>
    <w:rsid w:val="00077996"/>
    <w:rsid w:val="000815B0"/>
    <w:rsid w:val="00082CF9"/>
    <w:rsid w:val="00087665"/>
    <w:rsid w:val="00087FC6"/>
    <w:rsid w:val="00090FD8"/>
    <w:rsid w:val="00092747"/>
    <w:rsid w:val="00092847"/>
    <w:rsid w:val="00092EA5"/>
    <w:rsid w:val="00093707"/>
    <w:rsid w:val="000941E7"/>
    <w:rsid w:val="000953F7"/>
    <w:rsid w:val="00095D97"/>
    <w:rsid w:val="00096507"/>
    <w:rsid w:val="000A0D6D"/>
    <w:rsid w:val="000A0DD0"/>
    <w:rsid w:val="000A233F"/>
    <w:rsid w:val="000A3521"/>
    <w:rsid w:val="000A371B"/>
    <w:rsid w:val="000A3BC3"/>
    <w:rsid w:val="000A4772"/>
    <w:rsid w:val="000A5BAD"/>
    <w:rsid w:val="000A6A0A"/>
    <w:rsid w:val="000A7317"/>
    <w:rsid w:val="000B06A0"/>
    <w:rsid w:val="000B1CC9"/>
    <w:rsid w:val="000B5ECE"/>
    <w:rsid w:val="000B7810"/>
    <w:rsid w:val="000B7B98"/>
    <w:rsid w:val="000C1A8E"/>
    <w:rsid w:val="000C2265"/>
    <w:rsid w:val="000C29B2"/>
    <w:rsid w:val="000C2F53"/>
    <w:rsid w:val="000C5AEA"/>
    <w:rsid w:val="000C6F9A"/>
    <w:rsid w:val="000C7A3F"/>
    <w:rsid w:val="000C7AA2"/>
    <w:rsid w:val="000D0B91"/>
    <w:rsid w:val="000D2CDC"/>
    <w:rsid w:val="000D39C5"/>
    <w:rsid w:val="000D4951"/>
    <w:rsid w:val="000D568F"/>
    <w:rsid w:val="000D6EC4"/>
    <w:rsid w:val="000E1248"/>
    <w:rsid w:val="000E44C0"/>
    <w:rsid w:val="000E57CC"/>
    <w:rsid w:val="000E613F"/>
    <w:rsid w:val="000F2DDB"/>
    <w:rsid w:val="000F34AA"/>
    <w:rsid w:val="000F3C5F"/>
    <w:rsid w:val="000F761D"/>
    <w:rsid w:val="001006EE"/>
    <w:rsid w:val="00107197"/>
    <w:rsid w:val="001111BA"/>
    <w:rsid w:val="001121F2"/>
    <w:rsid w:val="00114167"/>
    <w:rsid w:val="001153C6"/>
    <w:rsid w:val="00115B5C"/>
    <w:rsid w:val="001160A6"/>
    <w:rsid w:val="00124067"/>
    <w:rsid w:val="00125502"/>
    <w:rsid w:val="0012634B"/>
    <w:rsid w:val="00127051"/>
    <w:rsid w:val="001307D7"/>
    <w:rsid w:val="00131670"/>
    <w:rsid w:val="00132219"/>
    <w:rsid w:val="00133768"/>
    <w:rsid w:val="0013391E"/>
    <w:rsid w:val="00135979"/>
    <w:rsid w:val="0013698A"/>
    <w:rsid w:val="00142BF7"/>
    <w:rsid w:val="0014383E"/>
    <w:rsid w:val="001438AD"/>
    <w:rsid w:val="00147AD0"/>
    <w:rsid w:val="001503BE"/>
    <w:rsid w:val="001512D5"/>
    <w:rsid w:val="00153DA1"/>
    <w:rsid w:val="001551D6"/>
    <w:rsid w:val="00155425"/>
    <w:rsid w:val="00155DE3"/>
    <w:rsid w:val="001572AE"/>
    <w:rsid w:val="00160E1F"/>
    <w:rsid w:val="0016320F"/>
    <w:rsid w:val="00163806"/>
    <w:rsid w:val="001641DB"/>
    <w:rsid w:val="00166D97"/>
    <w:rsid w:val="0016726C"/>
    <w:rsid w:val="0016776C"/>
    <w:rsid w:val="00172C99"/>
    <w:rsid w:val="001731F1"/>
    <w:rsid w:val="00173768"/>
    <w:rsid w:val="00177078"/>
    <w:rsid w:val="001772E4"/>
    <w:rsid w:val="00177B36"/>
    <w:rsid w:val="00182F8D"/>
    <w:rsid w:val="00183ACC"/>
    <w:rsid w:val="001866CE"/>
    <w:rsid w:val="001917C1"/>
    <w:rsid w:val="0019202E"/>
    <w:rsid w:val="00195EE7"/>
    <w:rsid w:val="00197B01"/>
    <w:rsid w:val="001A03CD"/>
    <w:rsid w:val="001A0935"/>
    <w:rsid w:val="001A0F44"/>
    <w:rsid w:val="001A3C59"/>
    <w:rsid w:val="001B4058"/>
    <w:rsid w:val="001B4072"/>
    <w:rsid w:val="001B52D0"/>
    <w:rsid w:val="001B637A"/>
    <w:rsid w:val="001C0624"/>
    <w:rsid w:val="001C1823"/>
    <w:rsid w:val="001C2146"/>
    <w:rsid w:val="001C40BE"/>
    <w:rsid w:val="001C44D2"/>
    <w:rsid w:val="001C6DF1"/>
    <w:rsid w:val="001C6FDC"/>
    <w:rsid w:val="001D09DD"/>
    <w:rsid w:val="001D4674"/>
    <w:rsid w:val="001D53C5"/>
    <w:rsid w:val="001D59D0"/>
    <w:rsid w:val="001D7EB2"/>
    <w:rsid w:val="001E0BA7"/>
    <w:rsid w:val="001E0E18"/>
    <w:rsid w:val="001E10A8"/>
    <w:rsid w:val="001E1A03"/>
    <w:rsid w:val="001E2155"/>
    <w:rsid w:val="001E646B"/>
    <w:rsid w:val="001E7D93"/>
    <w:rsid w:val="001F36E3"/>
    <w:rsid w:val="002014B1"/>
    <w:rsid w:val="00202BB4"/>
    <w:rsid w:val="002056A6"/>
    <w:rsid w:val="002118B1"/>
    <w:rsid w:val="0021585A"/>
    <w:rsid w:val="002160C7"/>
    <w:rsid w:val="0021641F"/>
    <w:rsid w:val="00221155"/>
    <w:rsid w:val="00221FD6"/>
    <w:rsid w:val="00222005"/>
    <w:rsid w:val="002305CB"/>
    <w:rsid w:val="00230EBF"/>
    <w:rsid w:val="0023193B"/>
    <w:rsid w:val="00231F63"/>
    <w:rsid w:val="00241A10"/>
    <w:rsid w:val="00242C3E"/>
    <w:rsid w:val="0024443A"/>
    <w:rsid w:val="00244C2A"/>
    <w:rsid w:val="00245AB5"/>
    <w:rsid w:val="00245F83"/>
    <w:rsid w:val="00247261"/>
    <w:rsid w:val="00251F1C"/>
    <w:rsid w:val="00252F1A"/>
    <w:rsid w:val="0025551F"/>
    <w:rsid w:val="002605AD"/>
    <w:rsid w:val="00260973"/>
    <w:rsid w:val="00262231"/>
    <w:rsid w:val="00263A61"/>
    <w:rsid w:val="00265088"/>
    <w:rsid w:val="002672A0"/>
    <w:rsid w:val="0026755F"/>
    <w:rsid w:val="002712F3"/>
    <w:rsid w:val="00271AEB"/>
    <w:rsid w:val="00273325"/>
    <w:rsid w:val="0027346C"/>
    <w:rsid w:val="002741DD"/>
    <w:rsid w:val="002742D6"/>
    <w:rsid w:val="002742D8"/>
    <w:rsid w:val="002750B0"/>
    <w:rsid w:val="00275400"/>
    <w:rsid w:val="00275F0C"/>
    <w:rsid w:val="002779D7"/>
    <w:rsid w:val="002807C2"/>
    <w:rsid w:val="0028083F"/>
    <w:rsid w:val="00286952"/>
    <w:rsid w:val="00287C44"/>
    <w:rsid w:val="00290B6E"/>
    <w:rsid w:val="00290CBA"/>
    <w:rsid w:val="0029123D"/>
    <w:rsid w:val="002977DE"/>
    <w:rsid w:val="002979DE"/>
    <w:rsid w:val="002A16D6"/>
    <w:rsid w:val="002A1C4B"/>
    <w:rsid w:val="002A1E3C"/>
    <w:rsid w:val="002A46E7"/>
    <w:rsid w:val="002A5DA1"/>
    <w:rsid w:val="002B25C6"/>
    <w:rsid w:val="002C0302"/>
    <w:rsid w:val="002C116E"/>
    <w:rsid w:val="002C141F"/>
    <w:rsid w:val="002C20F6"/>
    <w:rsid w:val="002C544E"/>
    <w:rsid w:val="002D1354"/>
    <w:rsid w:val="002D141C"/>
    <w:rsid w:val="002D3DD6"/>
    <w:rsid w:val="002D52E0"/>
    <w:rsid w:val="002E0653"/>
    <w:rsid w:val="002E0A2A"/>
    <w:rsid w:val="002F642E"/>
    <w:rsid w:val="002F6590"/>
    <w:rsid w:val="0030673F"/>
    <w:rsid w:val="00311921"/>
    <w:rsid w:val="00312DAE"/>
    <w:rsid w:val="00313C18"/>
    <w:rsid w:val="00314E02"/>
    <w:rsid w:val="00316853"/>
    <w:rsid w:val="00316FE0"/>
    <w:rsid w:val="00317117"/>
    <w:rsid w:val="003176D4"/>
    <w:rsid w:val="003317F1"/>
    <w:rsid w:val="00333D71"/>
    <w:rsid w:val="00334B64"/>
    <w:rsid w:val="00334FBD"/>
    <w:rsid w:val="00335D1A"/>
    <w:rsid w:val="00337468"/>
    <w:rsid w:val="00340B85"/>
    <w:rsid w:val="0034751E"/>
    <w:rsid w:val="00347E83"/>
    <w:rsid w:val="003531DE"/>
    <w:rsid w:val="0035513B"/>
    <w:rsid w:val="00355F99"/>
    <w:rsid w:val="00362D4B"/>
    <w:rsid w:val="00364D14"/>
    <w:rsid w:val="003657CC"/>
    <w:rsid w:val="0037031E"/>
    <w:rsid w:val="003707B1"/>
    <w:rsid w:val="003739AE"/>
    <w:rsid w:val="0037585A"/>
    <w:rsid w:val="00376458"/>
    <w:rsid w:val="00377C66"/>
    <w:rsid w:val="003831D4"/>
    <w:rsid w:val="00384405"/>
    <w:rsid w:val="00384986"/>
    <w:rsid w:val="00384A15"/>
    <w:rsid w:val="00384AF5"/>
    <w:rsid w:val="00386996"/>
    <w:rsid w:val="00387B75"/>
    <w:rsid w:val="00394E34"/>
    <w:rsid w:val="00396E9A"/>
    <w:rsid w:val="003A3C17"/>
    <w:rsid w:val="003A3EFF"/>
    <w:rsid w:val="003A6D0B"/>
    <w:rsid w:val="003A6DA1"/>
    <w:rsid w:val="003B3451"/>
    <w:rsid w:val="003C3C81"/>
    <w:rsid w:val="003C7E7E"/>
    <w:rsid w:val="003D07F4"/>
    <w:rsid w:val="003D2801"/>
    <w:rsid w:val="003D2B60"/>
    <w:rsid w:val="003D32E3"/>
    <w:rsid w:val="003D41C8"/>
    <w:rsid w:val="003D46D2"/>
    <w:rsid w:val="003E1133"/>
    <w:rsid w:val="003E164A"/>
    <w:rsid w:val="003E180F"/>
    <w:rsid w:val="003E29D9"/>
    <w:rsid w:val="003E5852"/>
    <w:rsid w:val="003E5EA5"/>
    <w:rsid w:val="003E7465"/>
    <w:rsid w:val="003F096C"/>
    <w:rsid w:val="003F123F"/>
    <w:rsid w:val="003F26D7"/>
    <w:rsid w:val="003F295F"/>
    <w:rsid w:val="003F364C"/>
    <w:rsid w:val="003F54CC"/>
    <w:rsid w:val="003F60A7"/>
    <w:rsid w:val="003F736D"/>
    <w:rsid w:val="00401F65"/>
    <w:rsid w:val="00404E79"/>
    <w:rsid w:val="0040567D"/>
    <w:rsid w:val="004070F1"/>
    <w:rsid w:val="004146B0"/>
    <w:rsid w:val="0041482E"/>
    <w:rsid w:val="00414C98"/>
    <w:rsid w:val="004200EE"/>
    <w:rsid w:val="00420E9A"/>
    <w:rsid w:val="0042504F"/>
    <w:rsid w:val="004261D9"/>
    <w:rsid w:val="00436734"/>
    <w:rsid w:val="00442007"/>
    <w:rsid w:val="004462C4"/>
    <w:rsid w:val="00446766"/>
    <w:rsid w:val="00447756"/>
    <w:rsid w:val="00450FE0"/>
    <w:rsid w:val="00451378"/>
    <w:rsid w:val="00451774"/>
    <w:rsid w:val="00452C44"/>
    <w:rsid w:val="00456647"/>
    <w:rsid w:val="00461E25"/>
    <w:rsid w:val="004646DD"/>
    <w:rsid w:val="00465789"/>
    <w:rsid w:val="00466823"/>
    <w:rsid w:val="00470796"/>
    <w:rsid w:val="004711EC"/>
    <w:rsid w:val="00480F4F"/>
    <w:rsid w:val="00484D6C"/>
    <w:rsid w:val="00487944"/>
    <w:rsid w:val="00492F5D"/>
    <w:rsid w:val="004935C6"/>
    <w:rsid w:val="0049486D"/>
    <w:rsid w:val="00496AEB"/>
    <w:rsid w:val="004A052F"/>
    <w:rsid w:val="004A05BE"/>
    <w:rsid w:val="004A0C42"/>
    <w:rsid w:val="004A1D22"/>
    <w:rsid w:val="004A1D3C"/>
    <w:rsid w:val="004A2632"/>
    <w:rsid w:val="004A4BCF"/>
    <w:rsid w:val="004A785E"/>
    <w:rsid w:val="004B04E7"/>
    <w:rsid w:val="004C0C79"/>
    <w:rsid w:val="004C73B0"/>
    <w:rsid w:val="004D03A4"/>
    <w:rsid w:val="004D23CC"/>
    <w:rsid w:val="004D5353"/>
    <w:rsid w:val="004D5BC1"/>
    <w:rsid w:val="004D76A7"/>
    <w:rsid w:val="004E1C4A"/>
    <w:rsid w:val="004E42E5"/>
    <w:rsid w:val="004E4F7F"/>
    <w:rsid w:val="004F1AC6"/>
    <w:rsid w:val="004F245A"/>
    <w:rsid w:val="004F4438"/>
    <w:rsid w:val="004F59A8"/>
    <w:rsid w:val="004F5D4F"/>
    <w:rsid w:val="004F5E20"/>
    <w:rsid w:val="0050051C"/>
    <w:rsid w:val="00500F7D"/>
    <w:rsid w:val="0050269C"/>
    <w:rsid w:val="0050286D"/>
    <w:rsid w:val="00503C70"/>
    <w:rsid w:val="00510B8E"/>
    <w:rsid w:val="00511D08"/>
    <w:rsid w:val="00514C90"/>
    <w:rsid w:val="00516574"/>
    <w:rsid w:val="00516900"/>
    <w:rsid w:val="0052019A"/>
    <w:rsid w:val="00523F06"/>
    <w:rsid w:val="00523FBE"/>
    <w:rsid w:val="0052791E"/>
    <w:rsid w:val="00533E2C"/>
    <w:rsid w:val="0053543F"/>
    <w:rsid w:val="005363A0"/>
    <w:rsid w:val="00541EAA"/>
    <w:rsid w:val="0054408D"/>
    <w:rsid w:val="00544295"/>
    <w:rsid w:val="005447C0"/>
    <w:rsid w:val="00546850"/>
    <w:rsid w:val="00552587"/>
    <w:rsid w:val="00552D7A"/>
    <w:rsid w:val="005551AE"/>
    <w:rsid w:val="005566C4"/>
    <w:rsid w:val="00557ED5"/>
    <w:rsid w:val="00565872"/>
    <w:rsid w:val="00567F02"/>
    <w:rsid w:val="00571BCC"/>
    <w:rsid w:val="005742A6"/>
    <w:rsid w:val="00575090"/>
    <w:rsid w:val="0058111A"/>
    <w:rsid w:val="00581323"/>
    <w:rsid w:val="005815A9"/>
    <w:rsid w:val="00581755"/>
    <w:rsid w:val="00582977"/>
    <w:rsid w:val="00583521"/>
    <w:rsid w:val="00585C69"/>
    <w:rsid w:val="005867CC"/>
    <w:rsid w:val="005921E5"/>
    <w:rsid w:val="00593734"/>
    <w:rsid w:val="00594224"/>
    <w:rsid w:val="00595931"/>
    <w:rsid w:val="00597ACE"/>
    <w:rsid w:val="005A22E7"/>
    <w:rsid w:val="005A2420"/>
    <w:rsid w:val="005A2FE8"/>
    <w:rsid w:val="005A3473"/>
    <w:rsid w:val="005A3952"/>
    <w:rsid w:val="005A45DD"/>
    <w:rsid w:val="005B3533"/>
    <w:rsid w:val="005B46CF"/>
    <w:rsid w:val="005B4EFB"/>
    <w:rsid w:val="005B65A8"/>
    <w:rsid w:val="005C087A"/>
    <w:rsid w:val="005C2346"/>
    <w:rsid w:val="005C2AA4"/>
    <w:rsid w:val="005C4D3C"/>
    <w:rsid w:val="005C68D5"/>
    <w:rsid w:val="005D029E"/>
    <w:rsid w:val="005D16DB"/>
    <w:rsid w:val="005D26D0"/>
    <w:rsid w:val="005D394A"/>
    <w:rsid w:val="005D3C8D"/>
    <w:rsid w:val="005D6037"/>
    <w:rsid w:val="005D7126"/>
    <w:rsid w:val="005D78CD"/>
    <w:rsid w:val="005E26C2"/>
    <w:rsid w:val="005E62C3"/>
    <w:rsid w:val="005E6E59"/>
    <w:rsid w:val="005E7A52"/>
    <w:rsid w:val="005F18D3"/>
    <w:rsid w:val="005F2552"/>
    <w:rsid w:val="005F2BD6"/>
    <w:rsid w:val="005F41C9"/>
    <w:rsid w:val="0060106C"/>
    <w:rsid w:val="0060593A"/>
    <w:rsid w:val="00605D30"/>
    <w:rsid w:val="00606B71"/>
    <w:rsid w:val="0060799B"/>
    <w:rsid w:val="00607D4E"/>
    <w:rsid w:val="00617364"/>
    <w:rsid w:val="006234AE"/>
    <w:rsid w:val="00625930"/>
    <w:rsid w:val="00630E5D"/>
    <w:rsid w:val="00632DBB"/>
    <w:rsid w:val="00635B48"/>
    <w:rsid w:val="006413FD"/>
    <w:rsid w:val="00641D72"/>
    <w:rsid w:val="00641F24"/>
    <w:rsid w:val="006453F9"/>
    <w:rsid w:val="00653378"/>
    <w:rsid w:val="0065502F"/>
    <w:rsid w:val="00656050"/>
    <w:rsid w:val="00663B90"/>
    <w:rsid w:val="0066692A"/>
    <w:rsid w:val="00667087"/>
    <w:rsid w:val="00670BD2"/>
    <w:rsid w:val="0067107E"/>
    <w:rsid w:val="00672333"/>
    <w:rsid w:val="00674282"/>
    <w:rsid w:val="00675FE5"/>
    <w:rsid w:val="00676C61"/>
    <w:rsid w:val="0068132D"/>
    <w:rsid w:val="00681C30"/>
    <w:rsid w:val="00682E59"/>
    <w:rsid w:val="00683762"/>
    <w:rsid w:val="00686155"/>
    <w:rsid w:val="00687D18"/>
    <w:rsid w:val="006933EB"/>
    <w:rsid w:val="00693A03"/>
    <w:rsid w:val="0069768A"/>
    <w:rsid w:val="00697F3A"/>
    <w:rsid w:val="006A128E"/>
    <w:rsid w:val="006A1A13"/>
    <w:rsid w:val="006A3E80"/>
    <w:rsid w:val="006A607E"/>
    <w:rsid w:val="006A6B08"/>
    <w:rsid w:val="006B0641"/>
    <w:rsid w:val="006C44FC"/>
    <w:rsid w:val="006D1C7E"/>
    <w:rsid w:val="006D28FD"/>
    <w:rsid w:val="006D3A06"/>
    <w:rsid w:val="006D5F92"/>
    <w:rsid w:val="006E02FF"/>
    <w:rsid w:val="006E18A6"/>
    <w:rsid w:val="006E31A5"/>
    <w:rsid w:val="006E3382"/>
    <w:rsid w:val="006E38D5"/>
    <w:rsid w:val="006E45B2"/>
    <w:rsid w:val="006E645C"/>
    <w:rsid w:val="006E713D"/>
    <w:rsid w:val="006F41EE"/>
    <w:rsid w:val="006F70F7"/>
    <w:rsid w:val="006F7731"/>
    <w:rsid w:val="00704D92"/>
    <w:rsid w:val="00704DDF"/>
    <w:rsid w:val="007053A0"/>
    <w:rsid w:val="00706780"/>
    <w:rsid w:val="00706FC4"/>
    <w:rsid w:val="007101C5"/>
    <w:rsid w:val="00710ECC"/>
    <w:rsid w:val="00712320"/>
    <w:rsid w:val="00712598"/>
    <w:rsid w:val="00713C25"/>
    <w:rsid w:val="0071552D"/>
    <w:rsid w:val="0071736E"/>
    <w:rsid w:val="00720CAC"/>
    <w:rsid w:val="00721C45"/>
    <w:rsid w:val="00721F2F"/>
    <w:rsid w:val="00722C70"/>
    <w:rsid w:val="00727E6E"/>
    <w:rsid w:val="00733256"/>
    <w:rsid w:val="007360DB"/>
    <w:rsid w:val="00736454"/>
    <w:rsid w:val="00736BBF"/>
    <w:rsid w:val="007376AB"/>
    <w:rsid w:val="00740D79"/>
    <w:rsid w:val="007411BC"/>
    <w:rsid w:val="00741A29"/>
    <w:rsid w:val="00742E15"/>
    <w:rsid w:val="00744336"/>
    <w:rsid w:val="007461A2"/>
    <w:rsid w:val="00750D17"/>
    <w:rsid w:val="0075355E"/>
    <w:rsid w:val="007576BE"/>
    <w:rsid w:val="00760A15"/>
    <w:rsid w:val="007613CD"/>
    <w:rsid w:val="00762F82"/>
    <w:rsid w:val="00764394"/>
    <w:rsid w:val="007646AD"/>
    <w:rsid w:val="007656F6"/>
    <w:rsid w:val="007663C8"/>
    <w:rsid w:val="007677EF"/>
    <w:rsid w:val="00767ECB"/>
    <w:rsid w:val="007728B1"/>
    <w:rsid w:val="007760C2"/>
    <w:rsid w:val="00777A2E"/>
    <w:rsid w:val="00781555"/>
    <w:rsid w:val="007868B9"/>
    <w:rsid w:val="00787FFC"/>
    <w:rsid w:val="00790214"/>
    <w:rsid w:val="00792EF3"/>
    <w:rsid w:val="007A0A0F"/>
    <w:rsid w:val="007A15DC"/>
    <w:rsid w:val="007A37BB"/>
    <w:rsid w:val="007A5062"/>
    <w:rsid w:val="007B05CC"/>
    <w:rsid w:val="007B1A12"/>
    <w:rsid w:val="007B25E5"/>
    <w:rsid w:val="007B2F8C"/>
    <w:rsid w:val="007B3DB5"/>
    <w:rsid w:val="007B55BA"/>
    <w:rsid w:val="007B5B92"/>
    <w:rsid w:val="007B7B38"/>
    <w:rsid w:val="007C1783"/>
    <w:rsid w:val="007C305D"/>
    <w:rsid w:val="007C43EB"/>
    <w:rsid w:val="007C4B0E"/>
    <w:rsid w:val="007C588A"/>
    <w:rsid w:val="007C6639"/>
    <w:rsid w:val="007D489C"/>
    <w:rsid w:val="007D48A6"/>
    <w:rsid w:val="007D56E3"/>
    <w:rsid w:val="007D7403"/>
    <w:rsid w:val="007E4B52"/>
    <w:rsid w:val="007E6A41"/>
    <w:rsid w:val="007F2531"/>
    <w:rsid w:val="007F3B4E"/>
    <w:rsid w:val="008013AC"/>
    <w:rsid w:val="008014D3"/>
    <w:rsid w:val="00803BF4"/>
    <w:rsid w:val="00806DEC"/>
    <w:rsid w:val="0080729A"/>
    <w:rsid w:val="00807EB9"/>
    <w:rsid w:val="008106C7"/>
    <w:rsid w:val="008135BE"/>
    <w:rsid w:val="00814BEC"/>
    <w:rsid w:val="00816B5F"/>
    <w:rsid w:val="008222C9"/>
    <w:rsid w:val="008229C2"/>
    <w:rsid w:val="0082335D"/>
    <w:rsid w:val="00825D82"/>
    <w:rsid w:val="008262B1"/>
    <w:rsid w:val="00830D96"/>
    <w:rsid w:val="008330FF"/>
    <w:rsid w:val="00833160"/>
    <w:rsid w:val="0083456B"/>
    <w:rsid w:val="00834C79"/>
    <w:rsid w:val="00835640"/>
    <w:rsid w:val="00835BC9"/>
    <w:rsid w:val="00836542"/>
    <w:rsid w:val="00840026"/>
    <w:rsid w:val="00843EFA"/>
    <w:rsid w:val="00845633"/>
    <w:rsid w:val="00845C2B"/>
    <w:rsid w:val="00847E80"/>
    <w:rsid w:val="008523E2"/>
    <w:rsid w:val="00852D77"/>
    <w:rsid w:val="00852F10"/>
    <w:rsid w:val="0085422B"/>
    <w:rsid w:val="00855D1C"/>
    <w:rsid w:val="0086007E"/>
    <w:rsid w:val="008604F4"/>
    <w:rsid w:val="00861767"/>
    <w:rsid w:val="00861949"/>
    <w:rsid w:val="0086480B"/>
    <w:rsid w:val="008669E0"/>
    <w:rsid w:val="0087415F"/>
    <w:rsid w:val="0087468E"/>
    <w:rsid w:val="008761A6"/>
    <w:rsid w:val="008763BE"/>
    <w:rsid w:val="00876D53"/>
    <w:rsid w:val="00876EB0"/>
    <w:rsid w:val="00877639"/>
    <w:rsid w:val="00880800"/>
    <w:rsid w:val="00883E5E"/>
    <w:rsid w:val="00884FFD"/>
    <w:rsid w:val="00885C84"/>
    <w:rsid w:val="00891AB0"/>
    <w:rsid w:val="00893F25"/>
    <w:rsid w:val="00895F9A"/>
    <w:rsid w:val="00897710"/>
    <w:rsid w:val="008A1ACD"/>
    <w:rsid w:val="008A1B9E"/>
    <w:rsid w:val="008A2C42"/>
    <w:rsid w:val="008A4E8D"/>
    <w:rsid w:val="008A677C"/>
    <w:rsid w:val="008B6110"/>
    <w:rsid w:val="008B61E2"/>
    <w:rsid w:val="008B7FC3"/>
    <w:rsid w:val="008C04B9"/>
    <w:rsid w:val="008C4975"/>
    <w:rsid w:val="008D068A"/>
    <w:rsid w:val="008D184F"/>
    <w:rsid w:val="008D35A8"/>
    <w:rsid w:val="008D35F6"/>
    <w:rsid w:val="008E034C"/>
    <w:rsid w:val="008E24DE"/>
    <w:rsid w:val="008E4C97"/>
    <w:rsid w:val="008E5D08"/>
    <w:rsid w:val="008F6E5A"/>
    <w:rsid w:val="00900B2C"/>
    <w:rsid w:val="009025E7"/>
    <w:rsid w:val="009050F4"/>
    <w:rsid w:val="00907CA2"/>
    <w:rsid w:val="00910F22"/>
    <w:rsid w:val="00911F5C"/>
    <w:rsid w:val="00912579"/>
    <w:rsid w:val="00915F28"/>
    <w:rsid w:val="0091703A"/>
    <w:rsid w:val="00917350"/>
    <w:rsid w:val="00917E4D"/>
    <w:rsid w:val="00923682"/>
    <w:rsid w:val="00924A5D"/>
    <w:rsid w:val="00924E90"/>
    <w:rsid w:val="009271F4"/>
    <w:rsid w:val="00927C00"/>
    <w:rsid w:val="00932EA6"/>
    <w:rsid w:val="0093316E"/>
    <w:rsid w:val="0093523F"/>
    <w:rsid w:val="00941B56"/>
    <w:rsid w:val="00942F2C"/>
    <w:rsid w:val="00946A8A"/>
    <w:rsid w:val="00946B1E"/>
    <w:rsid w:val="00947DB2"/>
    <w:rsid w:val="009534F8"/>
    <w:rsid w:val="00954ECE"/>
    <w:rsid w:val="00957060"/>
    <w:rsid w:val="00960045"/>
    <w:rsid w:val="00960210"/>
    <w:rsid w:val="00961228"/>
    <w:rsid w:val="0096359E"/>
    <w:rsid w:val="009639E1"/>
    <w:rsid w:val="00965B10"/>
    <w:rsid w:val="00967CF9"/>
    <w:rsid w:val="00970510"/>
    <w:rsid w:val="009727EB"/>
    <w:rsid w:val="00976897"/>
    <w:rsid w:val="00980E07"/>
    <w:rsid w:val="00981EC6"/>
    <w:rsid w:val="00983B04"/>
    <w:rsid w:val="00983F9D"/>
    <w:rsid w:val="00985ABE"/>
    <w:rsid w:val="00992F4F"/>
    <w:rsid w:val="00994907"/>
    <w:rsid w:val="00994991"/>
    <w:rsid w:val="00995632"/>
    <w:rsid w:val="009A06D9"/>
    <w:rsid w:val="009A21D5"/>
    <w:rsid w:val="009A3442"/>
    <w:rsid w:val="009A7B99"/>
    <w:rsid w:val="009B08B8"/>
    <w:rsid w:val="009B281F"/>
    <w:rsid w:val="009B4550"/>
    <w:rsid w:val="009B6340"/>
    <w:rsid w:val="009C1224"/>
    <w:rsid w:val="009C1B55"/>
    <w:rsid w:val="009C1F93"/>
    <w:rsid w:val="009C454F"/>
    <w:rsid w:val="009D7198"/>
    <w:rsid w:val="009E1538"/>
    <w:rsid w:val="009E15AE"/>
    <w:rsid w:val="009E3DE8"/>
    <w:rsid w:val="009E56F1"/>
    <w:rsid w:val="009E6052"/>
    <w:rsid w:val="009F22CB"/>
    <w:rsid w:val="009F28F9"/>
    <w:rsid w:val="009F2DB7"/>
    <w:rsid w:val="009F4139"/>
    <w:rsid w:val="009F41B4"/>
    <w:rsid w:val="009F7822"/>
    <w:rsid w:val="00A0532B"/>
    <w:rsid w:val="00A06175"/>
    <w:rsid w:val="00A075CC"/>
    <w:rsid w:val="00A10969"/>
    <w:rsid w:val="00A113F2"/>
    <w:rsid w:val="00A114FF"/>
    <w:rsid w:val="00A12882"/>
    <w:rsid w:val="00A22E20"/>
    <w:rsid w:val="00A2405A"/>
    <w:rsid w:val="00A26CAB"/>
    <w:rsid w:val="00A26CE9"/>
    <w:rsid w:val="00A27C53"/>
    <w:rsid w:val="00A300D9"/>
    <w:rsid w:val="00A304EC"/>
    <w:rsid w:val="00A313F0"/>
    <w:rsid w:val="00A34CBE"/>
    <w:rsid w:val="00A34F50"/>
    <w:rsid w:val="00A35D14"/>
    <w:rsid w:val="00A4100C"/>
    <w:rsid w:val="00A42A0C"/>
    <w:rsid w:val="00A440BC"/>
    <w:rsid w:val="00A4549B"/>
    <w:rsid w:val="00A454BB"/>
    <w:rsid w:val="00A4627C"/>
    <w:rsid w:val="00A463A9"/>
    <w:rsid w:val="00A50610"/>
    <w:rsid w:val="00A51214"/>
    <w:rsid w:val="00A53379"/>
    <w:rsid w:val="00A53A29"/>
    <w:rsid w:val="00A53C7E"/>
    <w:rsid w:val="00A542D6"/>
    <w:rsid w:val="00A57421"/>
    <w:rsid w:val="00A574FD"/>
    <w:rsid w:val="00A57788"/>
    <w:rsid w:val="00A66EF0"/>
    <w:rsid w:val="00A672D7"/>
    <w:rsid w:val="00A71D9D"/>
    <w:rsid w:val="00A724F7"/>
    <w:rsid w:val="00A729D7"/>
    <w:rsid w:val="00A746F8"/>
    <w:rsid w:val="00A7528B"/>
    <w:rsid w:val="00A769EE"/>
    <w:rsid w:val="00A81546"/>
    <w:rsid w:val="00A8424B"/>
    <w:rsid w:val="00A85008"/>
    <w:rsid w:val="00A925CF"/>
    <w:rsid w:val="00A93935"/>
    <w:rsid w:val="00A944A3"/>
    <w:rsid w:val="00A9680C"/>
    <w:rsid w:val="00A96D24"/>
    <w:rsid w:val="00A97BFA"/>
    <w:rsid w:val="00AA4245"/>
    <w:rsid w:val="00AA4E3E"/>
    <w:rsid w:val="00AA5C2E"/>
    <w:rsid w:val="00AA6FD5"/>
    <w:rsid w:val="00AA7DBA"/>
    <w:rsid w:val="00AB2291"/>
    <w:rsid w:val="00AC2509"/>
    <w:rsid w:val="00AC2AF9"/>
    <w:rsid w:val="00AC4380"/>
    <w:rsid w:val="00AC6430"/>
    <w:rsid w:val="00AC6D77"/>
    <w:rsid w:val="00AD142D"/>
    <w:rsid w:val="00AD16B7"/>
    <w:rsid w:val="00AD2649"/>
    <w:rsid w:val="00AD2B07"/>
    <w:rsid w:val="00AE385E"/>
    <w:rsid w:val="00AE6659"/>
    <w:rsid w:val="00AF09BF"/>
    <w:rsid w:val="00AF12FB"/>
    <w:rsid w:val="00AF2278"/>
    <w:rsid w:val="00AF6994"/>
    <w:rsid w:val="00B0078E"/>
    <w:rsid w:val="00B00B47"/>
    <w:rsid w:val="00B07846"/>
    <w:rsid w:val="00B1027B"/>
    <w:rsid w:val="00B1505F"/>
    <w:rsid w:val="00B158E0"/>
    <w:rsid w:val="00B15FCE"/>
    <w:rsid w:val="00B16540"/>
    <w:rsid w:val="00B174AB"/>
    <w:rsid w:val="00B17A27"/>
    <w:rsid w:val="00B22AA9"/>
    <w:rsid w:val="00B24B5A"/>
    <w:rsid w:val="00B325A9"/>
    <w:rsid w:val="00B329EA"/>
    <w:rsid w:val="00B32C01"/>
    <w:rsid w:val="00B3378B"/>
    <w:rsid w:val="00B33D57"/>
    <w:rsid w:val="00B33D58"/>
    <w:rsid w:val="00B3431A"/>
    <w:rsid w:val="00B35663"/>
    <w:rsid w:val="00B36A6F"/>
    <w:rsid w:val="00B36D5C"/>
    <w:rsid w:val="00B37EFF"/>
    <w:rsid w:val="00B421CC"/>
    <w:rsid w:val="00B42945"/>
    <w:rsid w:val="00B42CB3"/>
    <w:rsid w:val="00B43EBE"/>
    <w:rsid w:val="00B44E48"/>
    <w:rsid w:val="00B45C12"/>
    <w:rsid w:val="00B47ECD"/>
    <w:rsid w:val="00B528B5"/>
    <w:rsid w:val="00B53776"/>
    <w:rsid w:val="00B54B94"/>
    <w:rsid w:val="00B56BA2"/>
    <w:rsid w:val="00B571A4"/>
    <w:rsid w:val="00B575B6"/>
    <w:rsid w:val="00B57DCF"/>
    <w:rsid w:val="00B60D2E"/>
    <w:rsid w:val="00B61966"/>
    <w:rsid w:val="00B62E83"/>
    <w:rsid w:val="00B66207"/>
    <w:rsid w:val="00B71D53"/>
    <w:rsid w:val="00B724E9"/>
    <w:rsid w:val="00B7310A"/>
    <w:rsid w:val="00B740F1"/>
    <w:rsid w:val="00B775B4"/>
    <w:rsid w:val="00B82EC4"/>
    <w:rsid w:val="00B90747"/>
    <w:rsid w:val="00B915B4"/>
    <w:rsid w:val="00B93949"/>
    <w:rsid w:val="00B94FCE"/>
    <w:rsid w:val="00B95320"/>
    <w:rsid w:val="00B958FF"/>
    <w:rsid w:val="00B96E6F"/>
    <w:rsid w:val="00B97077"/>
    <w:rsid w:val="00BA14FD"/>
    <w:rsid w:val="00BA5CB3"/>
    <w:rsid w:val="00BB2681"/>
    <w:rsid w:val="00BB2F20"/>
    <w:rsid w:val="00BB4840"/>
    <w:rsid w:val="00BB73BA"/>
    <w:rsid w:val="00BB7849"/>
    <w:rsid w:val="00BC0436"/>
    <w:rsid w:val="00BC629C"/>
    <w:rsid w:val="00BC6748"/>
    <w:rsid w:val="00BC71B3"/>
    <w:rsid w:val="00BD460A"/>
    <w:rsid w:val="00BD7892"/>
    <w:rsid w:val="00BE13AA"/>
    <w:rsid w:val="00BE13C4"/>
    <w:rsid w:val="00BE4E61"/>
    <w:rsid w:val="00BE6397"/>
    <w:rsid w:val="00BE6724"/>
    <w:rsid w:val="00BE688D"/>
    <w:rsid w:val="00BE75AB"/>
    <w:rsid w:val="00BF1C8A"/>
    <w:rsid w:val="00BF346D"/>
    <w:rsid w:val="00BF7FBA"/>
    <w:rsid w:val="00C0009C"/>
    <w:rsid w:val="00C02156"/>
    <w:rsid w:val="00C030BB"/>
    <w:rsid w:val="00C04355"/>
    <w:rsid w:val="00C067EE"/>
    <w:rsid w:val="00C10AEF"/>
    <w:rsid w:val="00C14B3A"/>
    <w:rsid w:val="00C234D1"/>
    <w:rsid w:val="00C2352D"/>
    <w:rsid w:val="00C2531D"/>
    <w:rsid w:val="00C27992"/>
    <w:rsid w:val="00C305C3"/>
    <w:rsid w:val="00C32F27"/>
    <w:rsid w:val="00C33AB4"/>
    <w:rsid w:val="00C33EED"/>
    <w:rsid w:val="00C34F1B"/>
    <w:rsid w:val="00C3632F"/>
    <w:rsid w:val="00C41C69"/>
    <w:rsid w:val="00C45976"/>
    <w:rsid w:val="00C46490"/>
    <w:rsid w:val="00C517A9"/>
    <w:rsid w:val="00C51AA6"/>
    <w:rsid w:val="00C52D92"/>
    <w:rsid w:val="00C570AA"/>
    <w:rsid w:val="00C6189E"/>
    <w:rsid w:val="00C654D3"/>
    <w:rsid w:val="00C66202"/>
    <w:rsid w:val="00C66533"/>
    <w:rsid w:val="00C75413"/>
    <w:rsid w:val="00C75B1E"/>
    <w:rsid w:val="00C75C22"/>
    <w:rsid w:val="00C76140"/>
    <w:rsid w:val="00C827C1"/>
    <w:rsid w:val="00C85E4A"/>
    <w:rsid w:val="00C87A59"/>
    <w:rsid w:val="00C91CD0"/>
    <w:rsid w:val="00C93D0D"/>
    <w:rsid w:val="00C94DA0"/>
    <w:rsid w:val="00CA13C5"/>
    <w:rsid w:val="00CA36B6"/>
    <w:rsid w:val="00CA568D"/>
    <w:rsid w:val="00CA5C03"/>
    <w:rsid w:val="00CA67F3"/>
    <w:rsid w:val="00CA6BC1"/>
    <w:rsid w:val="00CB220B"/>
    <w:rsid w:val="00CB2648"/>
    <w:rsid w:val="00CB2E68"/>
    <w:rsid w:val="00CB453B"/>
    <w:rsid w:val="00CB46E3"/>
    <w:rsid w:val="00CC0E61"/>
    <w:rsid w:val="00CC2E80"/>
    <w:rsid w:val="00CC5625"/>
    <w:rsid w:val="00CD21B2"/>
    <w:rsid w:val="00CD3530"/>
    <w:rsid w:val="00CD37BF"/>
    <w:rsid w:val="00CD579B"/>
    <w:rsid w:val="00CD5A7F"/>
    <w:rsid w:val="00CD6160"/>
    <w:rsid w:val="00CD6F7A"/>
    <w:rsid w:val="00CE1D80"/>
    <w:rsid w:val="00CE639F"/>
    <w:rsid w:val="00CE6B60"/>
    <w:rsid w:val="00CF437F"/>
    <w:rsid w:val="00CF6CA0"/>
    <w:rsid w:val="00CF7506"/>
    <w:rsid w:val="00D03B1A"/>
    <w:rsid w:val="00D053CE"/>
    <w:rsid w:val="00D132C9"/>
    <w:rsid w:val="00D15CD7"/>
    <w:rsid w:val="00D2081C"/>
    <w:rsid w:val="00D21FB6"/>
    <w:rsid w:val="00D24C95"/>
    <w:rsid w:val="00D26BAD"/>
    <w:rsid w:val="00D306C9"/>
    <w:rsid w:val="00D34504"/>
    <w:rsid w:val="00D37291"/>
    <w:rsid w:val="00D37FC9"/>
    <w:rsid w:val="00D424A3"/>
    <w:rsid w:val="00D4455B"/>
    <w:rsid w:val="00D46C70"/>
    <w:rsid w:val="00D47309"/>
    <w:rsid w:val="00D507D3"/>
    <w:rsid w:val="00D5191D"/>
    <w:rsid w:val="00D551B2"/>
    <w:rsid w:val="00D5590C"/>
    <w:rsid w:val="00D62B4E"/>
    <w:rsid w:val="00D6389D"/>
    <w:rsid w:val="00D63B54"/>
    <w:rsid w:val="00D641A6"/>
    <w:rsid w:val="00D65AB9"/>
    <w:rsid w:val="00D65ADE"/>
    <w:rsid w:val="00D70EEA"/>
    <w:rsid w:val="00D71A51"/>
    <w:rsid w:val="00D729B9"/>
    <w:rsid w:val="00D72AC1"/>
    <w:rsid w:val="00D732C2"/>
    <w:rsid w:val="00D732D0"/>
    <w:rsid w:val="00D7330B"/>
    <w:rsid w:val="00D73681"/>
    <w:rsid w:val="00D75CCB"/>
    <w:rsid w:val="00D76155"/>
    <w:rsid w:val="00D80A9A"/>
    <w:rsid w:val="00D84454"/>
    <w:rsid w:val="00D86A84"/>
    <w:rsid w:val="00D86F23"/>
    <w:rsid w:val="00D86F29"/>
    <w:rsid w:val="00D918E5"/>
    <w:rsid w:val="00D933C3"/>
    <w:rsid w:val="00D956FF"/>
    <w:rsid w:val="00DA00D4"/>
    <w:rsid w:val="00DA0BA2"/>
    <w:rsid w:val="00DA27A8"/>
    <w:rsid w:val="00DB730E"/>
    <w:rsid w:val="00DC04A2"/>
    <w:rsid w:val="00DC10C8"/>
    <w:rsid w:val="00DC7197"/>
    <w:rsid w:val="00DC78CB"/>
    <w:rsid w:val="00DC79F4"/>
    <w:rsid w:val="00DC7D2D"/>
    <w:rsid w:val="00DD1A7C"/>
    <w:rsid w:val="00DD2A5E"/>
    <w:rsid w:val="00DD44DF"/>
    <w:rsid w:val="00DD5066"/>
    <w:rsid w:val="00DD5DC2"/>
    <w:rsid w:val="00DE351D"/>
    <w:rsid w:val="00DE37A4"/>
    <w:rsid w:val="00DE6490"/>
    <w:rsid w:val="00DF1551"/>
    <w:rsid w:val="00DF1CFA"/>
    <w:rsid w:val="00DF1DB6"/>
    <w:rsid w:val="00DF67B0"/>
    <w:rsid w:val="00E00465"/>
    <w:rsid w:val="00E023A0"/>
    <w:rsid w:val="00E0251D"/>
    <w:rsid w:val="00E063FD"/>
    <w:rsid w:val="00E11145"/>
    <w:rsid w:val="00E11316"/>
    <w:rsid w:val="00E119FC"/>
    <w:rsid w:val="00E12E35"/>
    <w:rsid w:val="00E13750"/>
    <w:rsid w:val="00E15729"/>
    <w:rsid w:val="00E16FE5"/>
    <w:rsid w:val="00E207EC"/>
    <w:rsid w:val="00E24575"/>
    <w:rsid w:val="00E2611A"/>
    <w:rsid w:val="00E302FB"/>
    <w:rsid w:val="00E308DB"/>
    <w:rsid w:val="00E322F6"/>
    <w:rsid w:val="00E35AA6"/>
    <w:rsid w:val="00E43E48"/>
    <w:rsid w:val="00E45665"/>
    <w:rsid w:val="00E45A19"/>
    <w:rsid w:val="00E463FA"/>
    <w:rsid w:val="00E46504"/>
    <w:rsid w:val="00E51288"/>
    <w:rsid w:val="00E51AB7"/>
    <w:rsid w:val="00E52E15"/>
    <w:rsid w:val="00E604F1"/>
    <w:rsid w:val="00E60E1A"/>
    <w:rsid w:val="00E65161"/>
    <w:rsid w:val="00E67B75"/>
    <w:rsid w:val="00E73E68"/>
    <w:rsid w:val="00E73E9B"/>
    <w:rsid w:val="00E746CC"/>
    <w:rsid w:val="00E816A0"/>
    <w:rsid w:val="00E9595F"/>
    <w:rsid w:val="00E965F8"/>
    <w:rsid w:val="00E97B39"/>
    <w:rsid w:val="00EA051A"/>
    <w:rsid w:val="00EA62A5"/>
    <w:rsid w:val="00EA6378"/>
    <w:rsid w:val="00EA6C59"/>
    <w:rsid w:val="00EA6C6B"/>
    <w:rsid w:val="00EA762A"/>
    <w:rsid w:val="00EA7A27"/>
    <w:rsid w:val="00EB270D"/>
    <w:rsid w:val="00EB4539"/>
    <w:rsid w:val="00EB53C8"/>
    <w:rsid w:val="00EB77BB"/>
    <w:rsid w:val="00EB7F67"/>
    <w:rsid w:val="00EC0AC7"/>
    <w:rsid w:val="00EC3522"/>
    <w:rsid w:val="00EC3540"/>
    <w:rsid w:val="00EC5728"/>
    <w:rsid w:val="00EC57D3"/>
    <w:rsid w:val="00ED2134"/>
    <w:rsid w:val="00ED3DC0"/>
    <w:rsid w:val="00ED4287"/>
    <w:rsid w:val="00ED4A08"/>
    <w:rsid w:val="00ED56C9"/>
    <w:rsid w:val="00EE18BF"/>
    <w:rsid w:val="00EE357B"/>
    <w:rsid w:val="00EE3690"/>
    <w:rsid w:val="00EE6826"/>
    <w:rsid w:val="00EF1677"/>
    <w:rsid w:val="00EF7C5B"/>
    <w:rsid w:val="00F031BB"/>
    <w:rsid w:val="00F03C35"/>
    <w:rsid w:val="00F0674D"/>
    <w:rsid w:val="00F06AF9"/>
    <w:rsid w:val="00F076FD"/>
    <w:rsid w:val="00F12D4E"/>
    <w:rsid w:val="00F13891"/>
    <w:rsid w:val="00F142D3"/>
    <w:rsid w:val="00F16DBB"/>
    <w:rsid w:val="00F16F33"/>
    <w:rsid w:val="00F17100"/>
    <w:rsid w:val="00F1730D"/>
    <w:rsid w:val="00F214C4"/>
    <w:rsid w:val="00F2193B"/>
    <w:rsid w:val="00F21CE8"/>
    <w:rsid w:val="00F22A3A"/>
    <w:rsid w:val="00F24256"/>
    <w:rsid w:val="00F243E3"/>
    <w:rsid w:val="00F2783C"/>
    <w:rsid w:val="00F279CD"/>
    <w:rsid w:val="00F27A77"/>
    <w:rsid w:val="00F312A1"/>
    <w:rsid w:val="00F333D6"/>
    <w:rsid w:val="00F34814"/>
    <w:rsid w:val="00F356CF"/>
    <w:rsid w:val="00F410EC"/>
    <w:rsid w:val="00F43A5F"/>
    <w:rsid w:val="00F4678B"/>
    <w:rsid w:val="00F47507"/>
    <w:rsid w:val="00F55A50"/>
    <w:rsid w:val="00F55A64"/>
    <w:rsid w:val="00F55D87"/>
    <w:rsid w:val="00F56993"/>
    <w:rsid w:val="00F56C95"/>
    <w:rsid w:val="00F62634"/>
    <w:rsid w:val="00F62E38"/>
    <w:rsid w:val="00F63145"/>
    <w:rsid w:val="00F67E5C"/>
    <w:rsid w:val="00F70614"/>
    <w:rsid w:val="00F709EB"/>
    <w:rsid w:val="00F7142B"/>
    <w:rsid w:val="00F722BE"/>
    <w:rsid w:val="00F72CD9"/>
    <w:rsid w:val="00F731AD"/>
    <w:rsid w:val="00F73E0F"/>
    <w:rsid w:val="00F763E5"/>
    <w:rsid w:val="00F77202"/>
    <w:rsid w:val="00F80017"/>
    <w:rsid w:val="00F8240C"/>
    <w:rsid w:val="00F83455"/>
    <w:rsid w:val="00F836C5"/>
    <w:rsid w:val="00F83E34"/>
    <w:rsid w:val="00F850CA"/>
    <w:rsid w:val="00F861B1"/>
    <w:rsid w:val="00F909E0"/>
    <w:rsid w:val="00F90B95"/>
    <w:rsid w:val="00F955D8"/>
    <w:rsid w:val="00F968BC"/>
    <w:rsid w:val="00F97815"/>
    <w:rsid w:val="00FA1C6C"/>
    <w:rsid w:val="00FA234D"/>
    <w:rsid w:val="00FA3048"/>
    <w:rsid w:val="00FA4ABD"/>
    <w:rsid w:val="00FA5456"/>
    <w:rsid w:val="00FA756D"/>
    <w:rsid w:val="00FB0982"/>
    <w:rsid w:val="00FB1A02"/>
    <w:rsid w:val="00FB22C9"/>
    <w:rsid w:val="00FB2F31"/>
    <w:rsid w:val="00FB35EA"/>
    <w:rsid w:val="00FB4EE8"/>
    <w:rsid w:val="00FB627D"/>
    <w:rsid w:val="00FB78AB"/>
    <w:rsid w:val="00FC2A6B"/>
    <w:rsid w:val="00FC3E97"/>
    <w:rsid w:val="00FC7090"/>
    <w:rsid w:val="00FD07E3"/>
    <w:rsid w:val="00FD0D59"/>
    <w:rsid w:val="00FD1A3F"/>
    <w:rsid w:val="00FD2441"/>
    <w:rsid w:val="00FD4842"/>
    <w:rsid w:val="00FD4D33"/>
    <w:rsid w:val="00FD6932"/>
    <w:rsid w:val="00FD708A"/>
    <w:rsid w:val="00FD7209"/>
    <w:rsid w:val="00FD77A5"/>
    <w:rsid w:val="00FE170E"/>
    <w:rsid w:val="00FE3B34"/>
    <w:rsid w:val="00FE44A5"/>
    <w:rsid w:val="00FE45C0"/>
    <w:rsid w:val="00FE5FC9"/>
    <w:rsid w:val="00FE630A"/>
    <w:rsid w:val="00FE630E"/>
    <w:rsid w:val="00FF1B42"/>
    <w:rsid w:val="00FF4A9B"/>
    <w:rsid w:val="00FF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A3F061"/>
  <w15:docId w15:val="{856FAA25-331F-428E-81ED-DB344B1F6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22C7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722C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722C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722C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722C70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722C70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722C70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722C70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semiHidden/>
    <w:rsid w:val="00722C70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semiHidden/>
    <w:rsid w:val="00F4678B"/>
    <w:pPr>
      <w:tabs>
        <w:tab w:val="left" w:pos="720"/>
        <w:tab w:val="right" w:leader="dot" w:pos="9399"/>
      </w:tabs>
      <w:spacing w:line="360" w:lineRule="auto"/>
      <w:ind w:left="720" w:hanging="720"/>
    </w:pPr>
  </w:style>
  <w:style w:type="character" w:styleId="Hipercze">
    <w:name w:val="Hyperlink"/>
    <w:basedOn w:val="Domylnaczcionkaakapitu"/>
    <w:rsid w:val="00722C70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722C70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semiHidden/>
    <w:rsid w:val="00722C70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722C70"/>
    <w:pPr>
      <w:spacing w:after="120" w:line="480" w:lineRule="auto"/>
    </w:pPr>
  </w:style>
  <w:style w:type="paragraph" w:styleId="Tekstpodstawowy">
    <w:name w:val="Body Text"/>
    <w:basedOn w:val="Normalny"/>
    <w:link w:val="TekstpodstawowyZnak"/>
    <w:rsid w:val="00722C70"/>
    <w:pPr>
      <w:spacing w:after="120"/>
    </w:pPr>
  </w:style>
  <w:style w:type="paragraph" w:styleId="Stopka">
    <w:name w:val="footer"/>
    <w:basedOn w:val="Normalny"/>
    <w:rsid w:val="00722C7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22C70"/>
  </w:style>
  <w:style w:type="paragraph" w:customStyle="1" w:styleId="FR1">
    <w:name w:val="FR1"/>
    <w:rsid w:val="00722C70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722C70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722C70"/>
  </w:style>
  <w:style w:type="character" w:customStyle="1" w:styleId="DefaultTextZnakZnak">
    <w:name w:val="Default Text Znak Znak"/>
    <w:basedOn w:val="Domylnaczcionkaakapitu"/>
    <w:rsid w:val="00722C70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722C70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722C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722C70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722C70"/>
    <w:pPr>
      <w:jc w:val="both"/>
    </w:pPr>
    <w:rPr>
      <w:szCs w:val="20"/>
    </w:rPr>
  </w:style>
  <w:style w:type="paragraph" w:styleId="Tekstpodstawowy3">
    <w:name w:val="Body Text 3"/>
    <w:basedOn w:val="Normalny"/>
    <w:rsid w:val="00722C7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722C70"/>
    <w:pPr>
      <w:spacing w:after="120"/>
      <w:ind w:left="283"/>
    </w:pPr>
  </w:style>
  <w:style w:type="paragraph" w:styleId="Tekstpodstawowywcity2">
    <w:name w:val="Body Text Indent 2"/>
    <w:basedOn w:val="Normalny"/>
    <w:rsid w:val="00722C70"/>
    <w:pPr>
      <w:spacing w:after="120" w:line="480" w:lineRule="auto"/>
      <w:ind w:left="283"/>
    </w:pPr>
  </w:style>
  <w:style w:type="paragraph" w:styleId="NormalnyWeb">
    <w:name w:val="Normal (Web)"/>
    <w:basedOn w:val="Normalny"/>
    <w:rsid w:val="00722C70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722C70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nytekstnagwka">
    <w:name w:val="Główny tekst nagłówka"/>
    <w:basedOn w:val="Tekstpodstawowy"/>
    <w:next w:val="Tekstpodstawowy"/>
    <w:rsid w:val="00A53C7E"/>
    <w:pPr>
      <w:keepNext/>
      <w:keepLines/>
      <w:spacing w:after="0" w:line="240" w:lineRule="atLeast"/>
    </w:pPr>
    <w:rPr>
      <w:rFonts w:ascii="Garamond" w:hAnsi="Garamond"/>
      <w:kern w:val="20"/>
      <w:sz w:val="22"/>
      <w:szCs w:val="20"/>
      <w:lang w:eastAsia="en-US"/>
    </w:rPr>
  </w:style>
  <w:style w:type="paragraph" w:customStyle="1" w:styleId="PunktPoziom1">
    <w:name w:val="Punkt_Poziom_1"/>
    <w:basedOn w:val="Nagwek1"/>
    <w:rsid w:val="000C6F9A"/>
    <w:pPr>
      <w:numPr>
        <w:numId w:val="1"/>
      </w:numPr>
      <w:spacing w:before="360" w:after="36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character" w:styleId="Odwoanieprzypisudolnego">
    <w:name w:val="footnote reference"/>
    <w:basedOn w:val="Domylnaczcionkaakapitu"/>
    <w:semiHidden/>
    <w:rsid w:val="000C6F9A"/>
    <w:rPr>
      <w:vertAlign w:val="superscript"/>
    </w:rPr>
  </w:style>
  <w:style w:type="character" w:styleId="UyteHipercze">
    <w:name w:val="FollowedHyperlink"/>
    <w:basedOn w:val="Domylnaczcionkaakapitu"/>
    <w:rsid w:val="006A3E80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semiHidden/>
    <w:rsid w:val="006A3E80"/>
    <w:rPr>
      <w:b/>
      <w:bCs/>
    </w:rPr>
  </w:style>
  <w:style w:type="paragraph" w:customStyle="1" w:styleId="Listanumerowana1">
    <w:name w:val="Lista numerowana1"/>
    <w:basedOn w:val="Normalny"/>
    <w:rsid w:val="006A3E80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Listapunktowana21">
    <w:name w:val="Lista punktowana 21"/>
    <w:basedOn w:val="Normalny"/>
    <w:rsid w:val="006A3E80"/>
    <w:pPr>
      <w:tabs>
        <w:tab w:val="num" w:pos="360"/>
      </w:tabs>
      <w:suppressAutoHyphens/>
      <w:ind w:left="-283"/>
    </w:pPr>
    <w:rPr>
      <w:lang w:eastAsia="ar-SA"/>
    </w:rPr>
  </w:style>
  <w:style w:type="character" w:customStyle="1" w:styleId="oznaczenie">
    <w:name w:val="oznaczenie"/>
    <w:basedOn w:val="Domylnaczcionkaakapitu"/>
    <w:rsid w:val="006A3E80"/>
  </w:style>
  <w:style w:type="paragraph" w:customStyle="1" w:styleId="Tekstblokowy1">
    <w:name w:val="Tekst blokowy1"/>
    <w:basedOn w:val="Normalny"/>
    <w:rsid w:val="004F5E20"/>
    <w:pPr>
      <w:tabs>
        <w:tab w:val="left" w:pos="7200"/>
      </w:tabs>
      <w:suppressAutoHyphens/>
      <w:ind w:left="567" w:right="50" w:hanging="567"/>
      <w:jc w:val="both"/>
    </w:pPr>
    <w:rPr>
      <w:sz w:val="22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40567D"/>
    <w:pPr>
      <w:numPr>
        <w:numId w:val="2"/>
      </w:numPr>
      <w:tabs>
        <w:tab w:val="clear" w:pos="432"/>
        <w:tab w:val="num" w:pos="1260"/>
      </w:tabs>
      <w:suppressAutoHyphens/>
      <w:spacing w:after="120"/>
      <w:ind w:left="1260" w:hanging="540"/>
    </w:pPr>
    <w:rPr>
      <w:kern w:val="1"/>
      <w:sz w:val="22"/>
      <w:szCs w:val="22"/>
      <w:lang w:eastAsia="ar-SA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9271F4"/>
    <w:pPr>
      <w:suppressAutoHyphens/>
      <w:spacing w:before="100"/>
      <w:ind w:left="426"/>
      <w:jc w:val="both"/>
    </w:pPr>
    <w:rPr>
      <w:b w:val="0"/>
      <w:sz w:val="22"/>
      <w:szCs w:val="22"/>
      <w:lang w:eastAsia="ar-SA"/>
    </w:rPr>
  </w:style>
  <w:style w:type="character" w:customStyle="1" w:styleId="Znakiprzypiswdolnych">
    <w:name w:val="Znaki przypisów dolnych"/>
    <w:basedOn w:val="Domylnaczcionkaakapitu"/>
    <w:rsid w:val="00CA36B6"/>
    <w:rPr>
      <w:vertAlign w:val="superscript"/>
    </w:rPr>
  </w:style>
  <w:style w:type="paragraph" w:customStyle="1" w:styleId="Tekstpodstawowy21">
    <w:name w:val="Tekst podstawowy 21"/>
    <w:basedOn w:val="Normalny"/>
    <w:rsid w:val="00CA36B6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rsid w:val="00CA36B6"/>
    <w:pPr>
      <w:suppressAutoHyphens/>
      <w:autoSpaceDE w:val="0"/>
      <w:spacing w:before="60" w:after="60"/>
      <w:ind w:left="180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WW-NormalnyWeb">
    <w:name w:val="WW-Normalny (Web)"/>
    <w:basedOn w:val="Normalny"/>
    <w:rsid w:val="00CA36B6"/>
    <w:pPr>
      <w:suppressAutoHyphens/>
      <w:spacing w:before="280" w:after="119"/>
    </w:pPr>
    <w:rPr>
      <w:rFonts w:ascii="Arial Unicode MS" w:eastAsia="Arial Unicode MS" w:hAnsi="Arial Unicode MS" w:cs="Arial Unicode MS"/>
      <w:lang w:eastAsia="ar-SA"/>
    </w:rPr>
  </w:style>
  <w:style w:type="paragraph" w:customStyle="1" w:styleId="Punktumowy">
    <w:name w:val="Punkt umowy"/>
    <w:basedOn w:val="Normalny"/>
    <w:rsid w:val="00CA36B6"/>
    <w:pPr>
      <w:spacing w:line="360" w:lineRule="auto"/>
      <w:jc w:val="both"/>
    </w:pPr>
    <w:rPr>
      <w:rFonts w:ascii="Arial" w:hAnsi="Arial"/>
      <w:sz w:val="22"/>
      <w:szCs w:val="20"/>
      <w:lang w:eastAsia="zh-CN"/>
    </w:rPr>
  </w:style>
  <w:style w:type="paragraph" w:styleId="Akapitzlist">
    <w:name w:val="List Paragraph"/>
    <w:aliases w:val="Normal,Akapit z listą3,Akapit z listą31,Podsis rysunku,Normalny1,HŁ_Bullet1,lp1,Tytuły"/>
    <w:basedOn w:val="Normalny"/>
    <w:link w:val="AkapitzlistZnak"/>
    <w:uiPriority w:val="34"/>
    <w:qFormat/>
    <w:rsid w:val="00060EE5"/>
    <w:pPr>
      <w:ind w:left="708"/>
    </w:pPr>
  </w:style>
  <w:style w:type="character" w:styleId="Odwoaniedokomentarza">
    <w:name w:val="annotation reference"/>
    <w:basedOn w:val="Domylnaczcionkaakapitu"/>
    <w:uiPriority w:val="99"/>
    <w:rsid w:val="00355F99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55258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6BA2"/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"/>
    <w:link w:val="Akapitzlist"/>
    <w:uiPriority w:val="34"/>
    <w:rsid w:val="00674282"/>
    <w:rPr>
      <w:sz w:val="24"/>
      <w:szCs w:val="24"/>
    </w:rPr>
  </w:style>
  <w:style w:type="character" w:styleId="Odwoanieprzypisukocowego">
    <w:name w:val="endnote reference"/>
    <w:basedOn w:val="Domylnaczcionkaakapitu"/>
    <w:rsid w:val="00F12D4E"/>
    <w:rPr>
      <w:vertAlign w:val="superscript"/>
    </w:rPr>
  </w:style>
  <w:style w:type="paragraph" w:styleId="Listanumerowana2">
    <w:name w:val="List Number 2"/>
    <w:basedOn w:val="Normalny"/>
    <w:rsid w:val="009F28F9"/>
    <w:pPr>
      <w:numPr>
        <w:ilvl w:val="1"/>
        <w:numId w:val="24"/>
      </w:numPr>
      <w:spacing w:before="120" w:after="120"/>
      <w:jc w:val="both"/>
    </w:pPr>
    <w:rPr>
      <w:rFonts w:ascii="Arial" w:hAnsi="Arial"/>
      <w:b/>
    </w:rPr>
  </w:style>
  <w:style w:type="paragraph" w:styleId="Listanumerowana">
    <w:name w:val="List Number"/>
    <w:basedOn w:val="Normalny"/>
    <w:rsid w:val="009F28F9"/>
    <w:pPr>
      <w:numPr>
        <w:numId w:val="24"/>
      </w:numPr>
      <w:spacing w:before="120" w:after="240"/>
      <w:jc w:val="both"/>
    </w:pPr>
    <w:rPr>
      <w:rFonts w:ascii="Arial" w:hAnsi="Arial"/>
      <w:b/>
      <w:cap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eb2a8273-9a15-469e-bf73-8c82820d6d23" ContentTypeId="0x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haredContentType xmlns="Microsoft.SharePoint.Taxonomy.ContentTypeSync" SourceId="eb2a8273-9a15-469e-bf73-8c82820d6d23" ContentTypeId="0x01" PreviousValue="false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p:properties xmlns:p="http://schemas.microsoft.com/office/2006/metadata/properties" xmlns:xsi="http://www.w3.org/2001/XMLSchema-instance">
  <documentManagement>
    <TaxCatchAll xmlns="031368eb-02cf-4152-9b0a-654813f6c8e5">
      <Value>1</Value>
    </TaxCatchAll>
    <a608ac1c40844f7e94d02d5ac12dbf52 xmlns="7157b5e4-03db-422f-ab08-4c195c14a42d">
      <Terms xmlns="http://schemas.microsoft.com/office/infopath/2007/PartnerControls"/>
    </a608ac1c40844f7e94d02d5ac12dbf52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  <SubstantiveAuthor xmlns="7157b5e4-03db-422f-ab08-4c195c14a42d">
      <UserInfo>
        <DisplayName>Juraszek Andrzej</DisplayName>
        <AccountId>162</AccountId>
        <AccountType/>
      </UserInfo>
    </SubstantiveAuthor>
  </documentManagement>
</p:properties>
</file>

<file path=customXml/itemProps1.xml><?xml version="1.0" encoding="utf-8"?>
<ds:datastoreItem xmlns:ds="http://schemas.openxmlformats.org/officeDocument/2006/customXml" ds:itemID="{5C35ACF1-7B88-4E54-88B0-4A82542478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A4391F-2DF9-40B1-8C33-CA536C523CAA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57FD401F-EEC0-407D-8C39-541E0E97FB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C4F2C4-9174-4FE0-8308-116DAB29137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A798AFF-DDD1-4844-8223-34BC9F70D259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5170BDD-4D80-494D-B694-0CED93340E3E}">
  <ds:schemaRefs>
    <ds:schemaRef ds:uri="Microsoft.SharePoint.Taxonomy.ContentTypeSync"/>
  </ds:schemaRefs>
</ds:datastoreItem>
</file>

<file path=customXml/itemProps7.xml><?xml version="1.0" encoding="utf-8"?>
<ds:datastoreItem xmlns:ds="http://schemas.openxmlformats.org/officeDocument/2006/customXml" ds:itemID="{BAD529D4-4432-4C3E-B222-2F5F1FB983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8.xml><?xml version="1.0" encoding="utf-8"?>
<ds:datastoreItem xmlns:ds="http://schemas.openxmlformats.org/officeDocument/2006/customXml" ds:itemID="{37B4D81E-40DD-49A7-9E35-FD6EE314BC8E}">
  <ds:schemaRefs>
    <ds:schemaRef ds:uri="http://schemas.microsoft.com/office/2006/metadata/properties"/>
    <ds:schemaRef ds:uri="031368eb-02cf-4152-9b0a-654813f6c8e5"/>
    <ds:schemaRef ds:uri="7157b5e4-03db-422f-ab08-4c195c14a42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C Warunki Zamówienia</vt:lpstr>
    </vt:vector>
  </TitlesOfParts>
  <Company>TAURON Polska Energia S.A.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C Warunki Zamówienia</dc:title>
  <dc:creator>Artur Sierszuła</dc:creator>
  <cp:lastModifiedBy>Stypuła Marcin (TD OBB)</cp:lastModifiedBy>
  <cp:revision>3</cp:revision>
  <cp:lastPrinted>2015-06-19T11:49:00Z</cp:lastPrinted>
  <dcterms:created xsi:type="dcterms:W3CDTF">2025-11-26T10:31:00Z</dcterms:created>
  <dcterms:modified xsi:type="dcterms:W3CDTF">2025-11-26T12:47:00Z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402436ff-49be-4215-b76a-f0c265ae9915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CompanyDictionary_Disp">
    <vt:lpwstr>TAURON Ciepło; TAURON Dystrybucja; TAURON Ekoenergia; TAURON Obsługa Klienta; TAURON Polska Energia; TAURON Sprzedaż; TAURON Wydobycie; TAURON Wytwarzanie</vt:lpwstr>
  </property>
  <property fmtid="{D5CDD505-2E9C-101B-9397-08002B2CF9AE}" pid="16" name="AreaDictionary_Disp">
    <vt:lpwstr/>
  </property>
  <property fmtid="{D5CDD505-2E9C-101B-9397-08002B2CF9AE}" pid="17" name="RegulationCategory_Disp">
    <vt:lpwstr/>
  </property>
  <property fmtid="{D5CDD505-2E9C-101B-9397-08002B2CF9AE}" pid="18" name="PreviousVersion">
    <vt:lpwstr>&lt;RelatedItemsCollection&gt;&lt;/RelatedItemsCollection&gt;</vt:lpwstr>
  </property>
  <property fmtid="{D5CDD505-2E9C-101B-9397-08002B2CF9AE}" pid="19" name="SubstantiveAuthor">
    <vt:lpwstr>165;#Jaroszewicz Michał</vt:lpwstr>
  </property>
  <property fmtid="{D5CDD505-2E9C-101B-9397-08002B2CF9AE}" pid="20" name="AttachmentStatus">
    <vt:lpwstr>Obowiązujący</vt:lpwstr>
  </property>
  <property fmtid="{D5CDD505-2E9C-101B-9397-08002B2CF9AE}" pid="21" name="RegulationCategory">
    <vt:lpwstr>5;#Ogólnozakładowe|a7b7e062-55e6-49a3-a1c0-de4dc48976f6</vt:lpwstr>
  </property>
  <property fmtid="{D5CDD505-2E9C-101B-9397-08002B2CF9AE}" pid="22" name="NewVersion">
    <vt:lpwstr>&lt;RelatedItemsCollection&gt;&lt;/RelatedItemsCollection&gt;</vt:lpwstr>
  </property>
  <property fmtid="{D5CDD505-2E9C-101B-9397-08002B2CF9AE}" pid="23" name="f32c5391a0744b29a46e1aa455efecb6">
    <vt:lpwstr>TAURON Ciepło|7297b7d9-2903-4281-aa71-d4fd964de787;TAURON Dystrybucja|36534631-86c2-4fbf-873d-1cbe77a84a21;TAURON Ekoenergia|99cd820d-159a-4bac-a592-b2cdb1985444;TAURON Obsługa Klienta|14d6a906-9513-4518-9b61-c13cea599997;TAURON Polska Energia|96a2e07a-55</vt:lpwstr>
  </property>
  <property fmtid="{D5CDD505-2E9C-101B-9397-08002B2CF9AE}" pid="24" name="InternalNormativeActAttachments">
    <vt:lpwstr>&lt;RelatedItemsCollection&gt;&lt;/RelatedItemsCollection&gt;</vt:lpwstr>
  </property>
  <property fmtid="{D5CDD505-2E9C-101B-9397-08002B2CF9AE}" pid="25" name="CorporateNormativeActIssuedBy">
    <vt:lpwstr>12;#Prezes Zarządu TAURON Polska Energia|410a0ac8-82de-4f32-a9d8-9312e0aa8915</vt:lpwstr>
  </property>
  <property fmtid="{D5CDD505-2E9C-101B-9397-08002B2CF9AE}" pid="26" name="MainNormativeAct">
    <vt:lpwstr>&lt;RelatedItemsCollection&gt;&lt;/RelatedItemsCollection&gt;</vt:lpwstr>
  </property>
  <property fmtid="{D5CDD505-2E9C-101B-9397-08002B2CF9AE}" pid="27" name="a608ac1c40844f7e94d02d5ac12dbf52">
    <vt:lpwstr/>
  </property>
  <property fmtid="{D5CDD505-2E9C-101B-9397-08002B2CF9AE}" pid="28" name="IssuerOrganizationalUnit">
    <vt:lpwstr/>
  </property>
  <property fmtid="{D5CDD505-2E9C-101B-9397-08002B2CF9AE}" pid="29" name="ba7bcb633bfd4d4a8f57b18c00599ff0">
    <vt:lpwstr/>
  </property>
  <property fmtid="{D5CDD505-2E9C-101B-9397-08002B2CF9AE}" pid="30" name="_docset_NoMedatataSyncRequired">
    <vt:lpwstr>False</vt:lpwstr>
  </property>
</Properties>
</file>